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100" w:rsidRPr="00D63DB3" w:rsidRDefault="007E2F87" w:rsidP="00D63DB3">
      <w:pPr>
        <w:spacing w:line="360" w:lineRule="auto"/>
        <w:jc w:val="center"/>
      </w:pPr>
      <w:bookmarkStart w:id="0" w:name="_GoBack"/>
      <w:bookmarkEnd w:id="0"/>
      <w:r w:rsidRPr="007E2F87">
        <w:rPr>
          <w:rFonts w:hint="eastAsia"/>
          <w:b/>
          <w:bCs/>
          <w:sz w:val="28"/>
          <w:szCs w:val="28"/>
        </w:rPr>
        <w:t>四年级上册数学单元测试</w:t>
      </w:r>
      <w:r w:rsidRPr="007E2F87">
        <w:rPr>
          <w:rFonts w:hint="eastAsia"/>
          <w:b/>
          <w:bCs/>
          <w:sz w:val="28"/>
          <w:szCs w:val="28"/>
        </w:rPr>
        <w:t>-8.</w:t>
      </w:r>
      <w:r w:rsidRPr="007E2F87">
        <w:rPr>
          <w:rFonts w:hint="eastAsia"/>
          <w:b/>
          <w:bCs/>
          <w:sz w:val="28"/>
          <w:szCs w:val="28"/>
        </w:rPr>
        <w:t>平均数和条形统计图</w:t>
      </w:r>
      <w:r w:rsidRPr="007E2F87">
        <w:rPr>
          <w:rFonts w:hint="eastAsia"/>
          <w:b/>
          <w:bCs/>
          <w:sz w:val="28"/>
          <w:szCs w:val="28"/>
        </w:rPr>
        <w:t xml:space="preserve"> </w:t>
      </w:r>
    </w:p>
    <w:p w:rsidR="004C7100" w:rsidRPr="00D63DB3" w:rsidRDefault="00D63DB3" w:rsidP="00D63DB3">
      <w:pPr>
        <w:spacing w:line="360" w:lineRule="auto"/>
      </w:pPr>
      <w:r w:rsidRPr="00D63DB3">
        <w:rPr>
          <w:b/>
          <w:bCs/>
          <w:sz w:val="24"/>
          <w:szCs w:val="24"/>
        </w:rPr>
        <w:t>一、单选题</w:t>
      </w:r>
      <w:r w:rsidRPr="00D63DB3">
        <w:rPr>
          <w:b/>
          <w:bCs/>
          <w:sz w:val="24"/>
          <w:szCs w:val="24"/>
        </w:rPr>
        <w:t xml:space="preserve"> </w:t>
      </w:r>
    </w:p>
    <w:p w:rsidR="004C7100" w:rsidRPr="00D63DB3" w:rsidRDefault="00D63DB3" w:rsidP="00D63DB3">
      <w:pPr>
        <w:spacing w:after="0" w:line="360" w:lineRule="auto"/>
      </w:pPr>
      <w:r w:rsidRPr="00D63DB3">
        <w:t>1.</w:t>
      </w:r>
      <w:r w:rsidRPr="00D63DB3">
        <w:t>三年级</w:t>
      </w:r>
      <w:r w:rsidRPr="00D63DB3">
        <w:t>3</w:t>
      </w:r>
      <w:r w:rsidRPr="00D63DB3">
        <w:t>个班同学捐图书，一班和二班共捐</w:t>
      </w:r>
      <w:r w:rsidRPr="00D63DB3">
        <w:t>23</w:t>
      </w:r>
      <w:r w:rsidRPr="00D63DB3">
        <w:t>本，三班捐了</w:t>
      </w:r>
      <w:r w:rsidRPr="00D63DB3">
        <w:t>16</w:t>
      </w:r>
      <w:r w:rsidRPr="00D63DB3">
        <w:t>本，平均每班捐图书（</w:t>
      </w:r>
      <w:r w:rsidRPr="00D63DB3">
        <w:t xml:space="preserve">   </w:t>
      </w:r>
      <w:r w:rsidRPr="00D63DB3">
        <w:t>）本。</w:t>
      </w:r>
      <w:r w:rsidRPr="00D63DB3">
        <w:t xml:space="preserve">            </w:t>
      </w:r>
    </w:p>
    <w:p w:rsidR="004C7100" w:rsidRPr="00D63DB3" w:rsidRDefault="00D63DB3" w:rsidP="00D63DB3">
      <w:pPr>
        <w:spacing w:after="0" w:line="360" w:lineRule="auto"/>
        <w:ind w:left="150"/>
      </w:pPr>
      <w:r w:rsidRPr="00D63DB3">
        <w:t>A. 20                                             B. 13                                             C. 5</w:t>
      </w:r>
    </w:p>
    <w:p w:rsidR="004C7100" w:rsidRPr="00D63DB3" w:rsidRDefault="00D63DB3" w:rsidP="00D63DB3">
      <w:pPr>
        <w:spacing w:after="0" w:line="360" w:lineRule="auto"/>
      </w:pPr>
      <w:r w:rsidRPr="00D63DB3">
        <w:t>2.</w:t>
      </w:r>
      <w:r w:rsidRPr="00D63DB3">
        <w:t>三个数的平均数是</w:t>
      </w:r>
      <w:r w:rsidRPr="00D63DB3">
        <w:t>18</w:t>
      </w:r>
      <w:r w:rsidRPr="00D63DB3">
        <w:t>，其中两个数是</w:t>
      </w:r>
      <w:r w:rsidRPr="00D63DB3">
        <w:t>26</w:t>
      </w:r>
      <w:r w:rsidRPr="00D63DB3">
        <w:t>和</w:t>
      </w:r>
      <w:r w:rsidRPr="00D63DB3">
        <w:t>16</w:t>
      </w:r>
      <w:r w:rsidRPr="00D63DB3">
        <w:t>，第三个数是（</w:t>
      </w:r>
      <w:r w:rsidRPr="00D63DB3">
        <w:t xml:space="preserve">   </w:t>
      </w:r>
      <w:r w:rsidRPr="00D63DB3">
        <w:t>）。</w:t>
      </w:r>
      <w:r w:rsidRPr="00D63DB3">
        <w:t xml:space="preserve">            </w:t>
      </w:r>
    </w:p>
    <w:p w:rsidR="004C7100" w:rsidRPr="00D63DB3" w:rsidRDefault="00D63DB3" w:rsidP="00D63DB3">
      <w:pPr>
        <w:spacing w:after="0" w:line="360" w:lineRule="auto"/>
        <w:ind w:left="150"/>
      </w:pPr>
      <w:r w:rsidRPr="00D63DB3">
        <w:t>A. 25                                            </w:t>
      </w:r>
      <w:r w:rsidR="006A4638">
        <w:rPr>
          <w:noProof/>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5" type="#_x0000_t75" style="width:1.5pt;height:3pt;visibility:visible;mso-wrap-style:square">
            <v:imagedata r:id="rId10" o:title=""/>
          </v:shape>
        </w:pict>
      </w:r>
      <w:r w:rsidRPr="00D63DB3">
        <w:t>B. 14                                            </w:t>
      </w:r>
      <w:r w:rsidR="006A4638">
        <w:rPr>
          <w:noProof/>
          <w:lang w:eastAsia="zh-CN"/>
        </w:rPr>
        <w:pict>
          <v:shape id="图片 2" o:spid="_x0000_i1026" type="#_x0000_t75" style="width:1.5pt;height:3pt;visibility:visible;mso-wrap-style:square">
            <v:imagedata r:id="rId10" o:title=""/>
          </v:shape>
        </w:pict>
      </w:r>
      <w:r w:rsidRPr="00D63DB3">
        <w:t>C. 12</w:t>
      </w:r>
    </w:p>
    <w:p w:rsidR="004C7100" w:rsidRPr="00D63DB3" w:rsidRDefault="00D63DB3" w:rsidP="00D63DB3">
      <w:pPr>
        <w:spacing w:after="0" w:line="360" w:lineRule="auto"/>
      </w:pPr>
      <w:r w:rsidRPr="00D63DB3">
        <w:t>3.</w:t>
      </w:r>
      <w:r w:rsidRPr="00D63DB3">
        <w:t>笑笑调查了操场上做游戏的同学的年龄情况：</w:t>
      </w:r>
      <w:r w:rsidRPr="00D63DB3">
        <w:t xml:space="preserve">  </w:t>
      </w:r>
    </w:p>
    <w:p w:rsidR="004C7100" w:rsidRPr="00D63DB3" w:rsidRDefault="00D63DB3" w:rsidP="00D63DB3">
      <w:pPr>
        <w:spacing w:after="0" w:line="360" w:lineRule="auto"/>
      </w:pPr>
      <w:r w:rsidRPr="00D63DB3">
        <w:t>12</w:t>
      </w:r>
      <w:r w:rsidRPr="00D63DB3">
        <w:t>岁，</w:t>
      </w:r>
      <w:r w:rsidRPr="00D63DB3">
        <w:t>12</w:t>
      </w:r>
      <w:r w:rsidRPr="00D63DB3">
        <w:t>岁，</w:t>
      </w:r>
      <w:r w:rsidRPr="00D63DB3">
        <w:t>11</w:t>
      </w:r>
      <w:r w:rsidRPr="00D63DB3">
        <w:t>岁，</w:t>
      </w:r>
      <w:r w:rsidRPr="00D63DB3">
        <w:t>11</w:t>
      </w:r>
      <w:r w:rsidRPr="00D63DB3">
        <w:t>岁，</w:t>
      </w:r>
      <w:r w:rsidRPr="00D63DB3">
        <w:t>10</w:t>
      </w:r>
      <w:r w:rsidRPr="00D63DB3">
        <w:t>岁，</w:t>
      </w:r>
      <w:r w:rsidRPr="00D63DB3">
        <w:t>11</w:t>
      </w:r>
      <w:r w:rsidRPr="00D63DB3">
        <w:t>岁，</w:t>
      </w:r>
      <w:r w:rsidRPr="00D63DB3">
        <w:t>12</w:t>
      </w:r>
      <w:r w:rsidRPr="00D63DB3">
        <w:t>岁，</w:t>
      </w:r>
      <w:r w:rsidRPr="00D63DB3">
        <w:t>10</w:t>
      </w:r>
      <w:r w:rsidRPr="00D63DB3">
        <w:t>岁。</w:t>
      </w:r>
    </w:p>
    <w:p w:rsidR="004C7100" w:rsidRPr="00D63DB3" w:rsidRDefault="00D63DB3" w:rsidP="00D63DB3">
      <w:pPr>
        <w:spacing w:after="0" w:line="360" w:lineRule="auto"/>
      </w:pPr>
      <w:r w:rsidRPr="00D63DB3">
        <w:t>这时另一位同学也加入游戏的队伍。他的年龄是</w:t>
      </w:r>
      <w:r w:rsidRPr="00D63DB3">
        <w:t>8</w:t>
      </w:r>
      <w:r w:rsidRPr="00D63DB3">
        <w:t>岁。此时做游戏的人的平均年龄会（</w:t>
      </w:r>
      <w:r w:rsidRPr="00D63DB3">
        <w:t xml:space="preserve">   </w:t>
      </w:r>
      <w:r w:rsidRPr="00D63DB3">
        <w:t>）。</w:t>
      </w:r>
    </w:p>
    <w:p w:rsidR="004C7100" w:rsidRPr="00D63DB3" w:rsidRDefault="00D63DB3" w:rsidP="00D63DB3">
      <w:pPr>
        <w:spacing w:after="0" w:line="360" w:lineRule="auto"/>
        <w:ind w:left="150"/>
      </w:pPr>
      <w:r w:rsidRPr="00D63DB3">
        <w:t>A. </w:t>
      </w:r>
      <w:r w:rsidRPr="00D63DB3">
        <w:t>变小</w:t>
      </w:r>
      <w:r w:rsidRPr="00D63DB3">
        <w:t>                                  </w:t>
      </w:r>
      <w:r w:rsidR="006A4638">
        <w:rPr>
          <w:noProof/>
          <w:lang w:eastAsia="zh-CN"/>
        </w:rPr>
        <w:pict>
          <v:shape id="图片 3" o:spid="_x0000_i1027" type="#_x0000_t75" style="width:2.25pt;height:3pt;visibility:visible;mso-wrap-style:square">
            <v:imagedata r:id="rId11" o:title=""/>
          </v:shape>
        </w:pict>
      </w:r>
      <w:r w:rsidRPr="00D63DB3">
        <w:t>B. </w:t>
      </w:r>
      <w:r w:rsidRPr="00D63DB3">
        <w:t>变大</w:t>
      </w:r>
      <w:r w:rsidRPr="00D63DB3">
        <w:t>                                  </w:t>
      </w:r>
      <w:r w:rsidR="006A4638">
        <w:rPr>
          <w:noProof/>
          <w:lang w:eastAsia="zh-CN"/>
        </w:rPr>
        <w:pict>
          <v:shape id="图片 4" o:spid="_x0000_i1028" type="#_x0000_t75" style="width:2.25pt;height:3pt;visibility:visible;mso-wrap-style:square">
            <v:imagedata r:id="rId11" o:title=""/>
          </v:shape>
        </w:pict>
      </w:r>
      <w:r w:rsidRPr="00D63DB3">
        <w:t>C. </w:t>
      </w:r>
      <w:r w:rsidRPr="00D63DB3">
        <w:t>不变</w:t>
      </w:r>
      <w:r w:rsidRPr="00D63DB3">
        <w:t>                                  </w:t>
      </w:r>
      <w:r w:rsidR="006A4638">
        <w:rPr>
          <w:noProof/>
          <w:lang w:eastAsia="zh-CN"/>
        </w:rPr>
        <w:pict>
          <v:shape id="图片 5" o:spid="_x0000_i1029" type="#_x0000_t75" style="width:2.25pt;height:3pt;visibility:visible;mso-wrap-style:square">
            <v:imagedata r:id="rId11" o:title=""/>
          </v:shape>
        </w:pict>
      </w:r>
      <w:r w:rsidRPr="00D63DB3">
        <w:t>D. </w:t>
      </w:r>
      <w:r w:rsidRPr="00D63DB3">
        <w:t>无法确定</w:t>
      </w:r>
    </w:p>
    <w:p w:rsidR="004C7100" w:rsidRPr="00D63DB3" w:rsidRDefault="00D63DB3" w:rsidP="00D63DB3">
      <w:pPr>
        <w:spacing w:after="0" w:line="360" w:lineRule="auto"/>
      </w:pPr>
      <w:r w:rsidRPr="00D63DB3">
        <w:t>4.</w:t>
      </w:r>
      <w:r w:rsidRPr="00D63DB3">
        <w:t>王菁、吴兰、周佳三人的平均身高是</w:t>
      </w:r>
      <w:r w:rsidRPr="00D63DB3">
        <w:t>158cm</w:t>
      </w:r>
      <w:r w:rsidRPr="00D63DB3">
        <w:t>．吴兰身高</w:t>
      </w:r>
      <w:r w:rsidRPr="00D63DB3">
        <w:t>155cm</w:t>
      </w:r>
      <w:r w:rsidRPr="00D63DB3">
        <w:t>，王菁身</w:t>
      </w:r>
      <w:r w:rsidRPr="00D63DB3">
        <w:t>160cm</w:t>
      </w:r>
      <w:r w:rsidRPr="00D63DB3">
        <w:t>，周佳身高（　　）</w:t>
      </w:r>
      <w:r w:rsidRPr="00D63DB3">
        <w:t>cm</w:t>
      </w:r>
      <w:r w:rsidRPr="00D63DB3">
        <w:t>．</w:t>
      </w:r>
      <w:r w:rsidRPr="00D63DB3">
        <w:t xml:space="preserve">            </w:t>
      </w:r>
    </w:p>
    <w:p w:rsidR="004C7100" w:rsidRPr="00D63DB3" w:rsidRDefault="00D63DB3" w:rsidP="00D63DB3">
      <w:pPr>
        <w:spacing w:after="0" w:line="360" w:lineRule="auto"/>
        <w:ind w:left="150"/>
      </w:pPr>
      <w:r w:rsidRPr="00D63DB3">
        <w:t>A. 157                                      B. 158                                      C. 159                                      D. 160</w:t>
      </w:r>
    </w:p>
    <w:p w:rsidR="004C7100" w:rsidRPr="00D63DB3" w:rsidRDefault="00D63DB3" w:rsidP="00D63DB3">
      <w:pPr>
        <w:spacing w:line="360" w:lineRule="auto"/>
      </w:pPr>
      <w:r w:rsidRPr="00D63DB3">
        <w:rPr>
          <w:b/>
          <w:bCs/>
          <w:sz w:val="24"/>
          <w:szCs w:val="24"/>
        </w:rPr>
        <w:t>二、判断题</w:t>
      </w:r>
      <w:r w:rsidRPr="00D63DB3">
        <w:rPr>
          <w:b/>
          <w:bCs/>
          <w:sz w:val="24"/>
          <w:szCs w:val="24"/>
        </w:rPr>
        <w:t xml:space="preserve"> </w:t>
      </w:r>
    </w:p>
    <w:p w:rsidR="004C7100" w:rsidRPr="00D63DB3" w:rsidRDefault="00D63DB3" w:rsidP="00D63DB3">
      <w:pPr>
        <w:spacing w:after="0" w:line="360" w:lineRule="auto"/>
      </w:pPr>
      <w:r w:rsidRPr="00D63DB3">
        <w:t>5.</w:t>
      </w:r>
      <w:r w:rsidRPr="00D63DB3">
        <w:t>笑笑数学、语文、英语三科成绩的平均分是</w:t>
      </w:r>
      <w:r w:rsidRPr="00D63DB3">
        <w:t>90</w:t>
      </w:r>
      <w:r w:rsidRPr="00D63DB3">
        <w:t>分，她的数学成绩一定是</w:t>
      </w:r>
      <w:r w:rsidRPr="00D63DB3">
        <w:t>90</w:t>
      </w:r>
      <w:r w:rsidRPr="00D63DB3">
        <w:t>分。（</w:t>
      </w:r>
      <w:r w:rsidRPr="00D63DB3">
        <w:t>   </w:t>
      </w:r>
      <w:r w:rsidRPr="00D63DB3">
        <w:t>）</w:t>
      </w:r>
      <w:r w:rsidRPr="00D63DB3">
        <w:t xml:space="preserve">    </w:t>
      </w:r>
    </w:p>
    <w:p w:rsidR="004C7100" w:rsidRPr="00D63DB3" w:rsidRDefault="00D63DB3" w:rsidP="00D63DB3">
      <w:pPr>
        <w:spacing w:after="0" w:line="360" w:lineRule="auto"/>
      </w:pPr>
      <w:r w:rsidRPr="00D63DB3">
        <w:t>6.</w:t>
      </w:r>
      <w:r w:rsidRPr="00D63DB3">
        <w:t>学校排球队队员的身高最高是</w:t>
      </w:r>
      <w:r w:rsidRPr="00D63DB3">
        <w:t>171cm</w:t>
      </w:r>
      <w:r w:rsidRPr="00D63DB3">
        <w:t>，最矮是</w:t>
      </w:r>
      <w:r w:rsidRPr="00D63DB3">
        <w:t>153cm</w:t>
      </w:r>
      <w:r w:rsidRPr="00D63DB3">
        <w:t>，他们的平均身高有可能是</w:t>
      </w:r>
      <w:r w:rsidRPr="00D63DB3">
        <w:t>151cm</w:t>
      </w:r>
      <w:r w:rsidRPr="00D63DB3">
        <w:t>。（</w:t>
      </w:r>
      <w:r w:rsidRPr="00D63DB3">
        <w:t xml:space="preserve">    </w:t>
      </w:r>
      <w:r w:rsidRPr="00D63DB3">
        <w:t>）</w:t>
      </w:r>
      <w:r w:rsidRPr="00D63DB3">
        <w:t xml:space="preserve">    </w:t>
      </w:r>
    </w:p>
    <w:p w:rsidR="004C7100" w:rsidRPr="00D63DB3" w:rsidRDefault="00D63DB3" w:rsidP="00D63DB3">
      <w:pPr>
        <w:spacing w:after="0" w:line="360" w:lineRule="auto"/>
      </w:pPr>
      <w:r w:rsidRPr="00D63DB3">
        <w:t>7.</w:t>
      </w:r>
      <w:r w:rsidRPr="00D63DB3">
        <w:t>水池平均水深</w:t>
      </w:r>
      <w:r w:rsidRPr="00D63DB3">
        <w:t>1.3</w:t>
      </w:r>
      <w:r w:rsidRPr="00D63DB3">
        <w:t>米，</w:t>
      </w:r>
      <w:r w:rsidRPr="00D63DB3">
        <w:t xml:space="preserve"> </w:t>
      </w:r>
      <w:r w:rsidRPr="00D63DB3">
        <w:t>小明身高</w:t>
      </w:r>
      <w:r w:rsidRPr="00D63DB3">
        <w:t>1.5</w:t>
      </w:r>
      <w:r w:rsidRPr="00D63DB3">
        <w:t>米，</w:t>
      </w:r>
      <w:r w:rsidRPr="00D63DB3">
        <w:t xml:space="preserve"> </w:t>
      </w:r>
      <w:r w:rsidRPr="00D63DB3">
        <w:t>因此即使他不会游泳，</w:t>
      </w:r>
      <w:r w:rsidRPr="00D63DB3">
        <w:t xml:space="preserve"> </w:t>
      </w:r>
      <w:r w:rsidRPr="00D63DB3">
        <w:t>掉入池中也一定不会有危险。</w:t>
      </w:r>
      <w:r w:rsidRPr="00D63DB3">
        <w:t xml:space="preserve">    </w:t>
      </w:r>
    </w:p>
    <w:p w:rsidR="004C7100" w:rsidRPr="00D63DB3" w:rsidRDefault="00D63DB3" w:rsidP="00D63DB3">
      <w:pPr>
        <w:spacing w:after="0" w:line="360" w:lineRule="auto"/>
      </w:pPr>
      <w:r w:rsidRPr="00D63DB3">
        <w:t>8.</w:t>
      </w:r>
      <w:r w:rsidRPr="00D63DB3">
        <w:t>判断</w:t>
      </w:r>
      <w:r w:rsidRPr="00D63DB3">
        <w:br/>
      </w:r>
      <w:r w:rsidRPr="00D63DB3">
        <w:t>老李开货车去县城装货，去时空车每小时行</w:t>
      </w:r>
      <w:r w:rsidRPr="00D63DB3">
        <w:t>30</w:t>
      </w:r>
      <w:r w:rsidRPr="00D63DB3">
        <w:t>千米；回来时装货，每小时行</w:t>
      </w:r>
      <w:r w:rsidRPr="00D63DB3">
        <w:t>20</w:t>
      </w:r>
      <w:r w:rsidRPr="00D63DB3">
        <w:t>千米．他往返的平均速度是</w:t>
      </w:r>
      <w:r w:rsidRPr="00D63DB3">
        <w:t>25</w:t>
      </w:r>
      <w:r w:rsidRPr="00D63DB3">
        <w:t>千米．</w:t>
      </w:r>
      <w:r w:rsidRPr="00D63DB3">
        <w:t xml:space="preserve">    </w:t>
      </w:r>
    </w:p>
    <w:p w:rsidR="004C7100" w:rsidRPr="00D63DB3" w:rsidRDefault="00D63DB3" w:rsidP="00D63DB3">
      <w:pPr>
        <w:spacing w:line="360" w:lineRule="auto"/>
      </w:pPr>
      <w:r w:rsidRPr="00D63DB3">
        <w:rPr>
          <w:b/>
          <w:bCs/>
          <w:sz w:val="24"/>
          <w:szCs w:val="24"/>
        </w:rPr>
        <w:t>三、填空题</w:t>
      </w:r>
      <w:r w:rsidRPr="00D63DB3">
        <w:rPr>
          <w:b/>
          <w:bCs/>
          <w:sz w:val="24"/>
          <w:szCs w:val="24"/>
        </w:rPr>
        <w:t xml:space="preserve"> </w:t>
      </w:r>
    </w:p>
    <w:p w:rsidR="004C7100" w:rsidRPr="00D63DB3" w:rsidRDefault="00D63DB3" w:rsidP="00D63DB3">
      <w:pPr>
        <w:spacing w:after="0" w:line="360" w:lineRule="auto"/>
      </w:pPr>
      <w:r w:rsidRPr="00D63DB3">
        <w:t>9.</w:t>
      </w:r>
      <w:r w:rsidRPr="00D63DB3">
        <w:t>四</w:t>
      </w:r>
      <w:r w:rsidRPr="00D63DB3">
        <w:t>(1)</w:t>
      </w:r>
      <w:r w:rsidRPr="00D63DB3">
        <w:t>班</w:t>
      </w:r>
      <w:r w:rsidRPr="00D63DB3">
        <w:t>5</w:t>
      </w:r>
      <w:r w:rsidRPr="00D63DB3">
        <w:t>名同学向希望小学共捐赠了</w:t>
      </w:r>
      <w:r w:rsidRPr="00D63DB3">
        <w:t>50</w:t>
      </w:r>
      <w:r w:rsidRPr="00D63DB3">
        <w:t>本图书，平均每人捐赠了</w:t>
      </w:r>
      <w:r w:rsidRPr="00D63DB3">
        <w:t>________</w:t>
      </w:r>
      <w:r w:rsidRPr="00D63DB3">
        <w:t>本。</w:t>
      </w:r>
      <w:r w:rsidRPr="00D63DB3">
        <w:t xml:space="preserve">    </w:t>
      </w:r>
    </w:p>
    <w:p w:rsidR="004C7100" w:rsidRPr="00D63DB3" w:rsidRDefault="00D63DB3" w:rsidP="00D63DB3">
      <w:pPr>
        <w:spacing w:after="0" w:line="360" w:lineRule="auto"/>
      </w:pPr>
      <w:r w:rsidRPr="00D63DB3">
        <w:t>10.</w:t>
      </w:r>
      <w:r w:rsidRPr="00D63DB3">
        <w:t>踢毽子活动中，某班平均每人踢</w:t>
      </w:r>
      <w:r w:rsidRPr="00D63DB3">
        <w:t>6</w:t>
      </w:r>
      <w:r w:rsidRPr="00D63DB3">
        <w:t>下，如果只是女生踢，平均每人</w:t>
      </w:r>
      <w:r w:rsidRPr="00D63DB3">
        <w:t>15</w:t>
      </w:r>
      <w:r w:rsidRPr="00D63DB3">
        <w:t>下，如果只是男生踢，平均每人</w:t>
      </w:r>
      <w:r w:rsidRPr="00D63DB3">
        <w:t>________</w:t>
      </w:r>
      <w:r w:rsidRPr="00D63DB3">
        <w:t>下．</w:t>
      </w:r>
      <w:r w:rsidRPr="00D63DB3">
        <w:t xml:space="preserve">    </w:t>
      </w:r>
    </w:p>
    <w:p w:rsidR="004C7100" w:rsidRPr="00D63DB3" w:rsidRDefault="00D63DB3" w:rsidP="00D63DB3">
      <w:pPr>
        <w:spacing w:after="0" w:line="360" w:lineRule="auto"/>
      </w:pPr>
      <w:r w:rsidRPr="00D63DB3">
        <w:t>11.</w:t>
      </w:r>
      <w:r w:rsidRPr="00D63DB3">
        <w:t>小明的语文和英语的平均成绩是</w:t>
      </w:r>
      <w:r w:rsidRPr="00D63DB3">
        <w:t>83</w:t>
      </w:r>
      <w:r w:rsidRPr="00D63DB3">
        <w:t>分，数学成绩比语文、英语、数学三门的平均成绩还高</w:t>
      </w:r>
      <w:r w:rsidRPr="00D63DB3">
        <w:t>6</w:t>
      </w:r>
      <w:r w:rsidRPr="00D63DB3">
        <w:t>分，小明的数学成绩是</w:t>
      </w:r>
      <w:r w:rsidRPr="00D63DB3">
        <w:t>________</w:t>
      </w:r>
      <w:r w:rsidRPr="00D63DB3">
        <w:t>分．</w:t>
      </w:r>
      <w:r w:rsidRPr="00D63DB3">
        <w:t xml:space="preserve">    </w:t>
      </w:r>
    </w:p>
    <w:p w:rsidR="004C7100" w:rsidRPr="00D63DB3" w:rsidRDefault="00D63DB3" w:rsidP="00D63DB3">
      <w:pPr>
        <w:spacing w:after="0" w:line="360" w:lineRule="auto"/>
      </w:pPr>
      <w:r w:rsidRPr="00D63DB3">
        <w:t>12.</w:t>
      </w:r>
      <w:r w:rsidRPr="00D63DB3">
        <w:t>小王开出租车，一个星期的收入情况如下表．</w:t>
      </w:r>
    </w:p>
    <w:p w:rsidR="004C7100" w:rsidRPr="00D63DB3" w:rsidRDefault="006A4638" w:rsidP="00D63DB3">
      <w:pPr>
        <w:spacing w:after="0" w:line="360" w:lineRule="auto"/>
      </w:pPr>
      <w:r>
        <w:rPr>
          <w:noProof/>
          <w:lang w:eastAsia="zh-CN"/>
        </w:rPr>
        <w:pict>
          <v:shape id="图片 6" o:spid="_x0000_i1030" type="#_x0000_t75" style="width:335.25pt;height:63.75pt;visibility:visible;mso-wrap-style:square">
            <v:imagedata r:id="rId12" o:title=""/>
          </v:shape>
        </w:pict>
      </w:r>
    </w:p>
    <w:p w:rsidR="004C7100" w:rsidRPr="00D63DB3" w:rsidRDefault="00D63DB3" w:rsidP="00D63DB3">
      <w:pPr>
        <w:spacing w:after="0" w:line="360" w:lineRule="auto"/>
      </w:pPr>
      <w:r w:rsidRPr="00D63DB3">
        <w:lastRenderedPageBreak/>
        <w:t>（</w:t>
      </w:r>
      <w:r w:rsidRPr="00D63DB3">
        <w:t>1</w:t>
      </w:r>
      <w:r w:rsidRPr="00D63DB3">
        <w:t>）小王平均每天收入</w:t>
      </w:r>
      <w:r w:rsidRPr="00D63DB3">
        <w:t>________</w:t>
      </w:r>
      <w:r w:rsidRPr="00D63DB3">
        <w:t>？</w:t>
      </w:r>
      <w:r w:rsidRPr="00D63DB3">
        <w:t xml:space="preserve">    </w:t>
      </w:r>
    </w:p>
    <w:p w:rsidR="004C7100" w:rsidRPr="00D63DB3" w:rsidRDefault="00D63DB3" w:rsidP="00D63DB3">
      <w:pPr>
        <w:spacing w:after="0" w:line="360" w:lineRule="auto"/>
      </w:pPr>
      <w:r w:rsidRPr="00D63DB3">
        <w:t>（</w:t>
      </w:r>
      <w:r w:rsidRPr="00D63DB3">
        <w:t>2</w:t>
      </w:r>
      <w:r w:rsidRPr="00D63DB3">
        <w:t>）照这样计算，</w:t>
      </w:r>
      <w:r w:rsidRPr="00D63DB3">
        <w:t>1</w:t>
      </w:r>
      <w:r w:rsidRPr="00D63DB3">
        <w:t>个月</w:t>
      </w:r>
      <w:r w:rsidRPr="00D63DB3">
        <w:t>(</w:t>
      </w:r>
      <w:r w:rsidRPr="00D63DB3">
        <w:t>按</w:t>
      </w:r>
      <w:r w:rsidRPr="00D63DB3">
        <w:t>25</w:t>
      </w:r>
      <w:r w:rsidRPr="00D63DB3">
        <w:t>天计算</w:t>
      </w:r>
      <w:r w:rsidRPr="00D63DB3">
        <w:t>)</w:t>
      </w:r>
      <w:r w:rsidRPr="00D63DB3">
        <w:t>可以收入</w:t>
      </w:r>
      <w:r w:rsidRPr="00D63DB3">
        <w:t>________</w:t>
      </w:r>
      <w:r w:rsidRPr="00D63DB3">
        <w:t>？</w:t>
      </w:r>
      <w:r w:rsidRPr="00D63DB3">
        <w:t xml:space="preserve">    </w:t>
      </w:r>
    </w:p>
    <w:p w:rsidR="004C7100" w:rsidRPr="00D63DB3" w:rsidRDefault="00D63DB3" w:rsidP="00D63DB3">
      <w:pPr>
        <w:spacing w:after="0" w:line="360" w:lineRule="auto"/>
      </w:pPr>
      <w:r w:rsidRPr="00D63DB3">
        <w:t>13.</w:t>
      </w:r>
      <w:r w:rsidRPr="00D63DB3">
        <w:t>少年宫影院在科技电影周每天上演</w:t>
      </w:r>
      <w:r w:rsidRPr="00D63DB3">
        <w:t>4</w:t>
      </w:r>
      <w:r w:rsidRPr="00D63DB3">
        <w:t>部电影，后</w:t>
      </w:r>
      <w:r w:rsidRPr="00D63DB3">
        <w:t>4</w:t>
      </w:r>
      <w:r w:rsidRPr="00D63DB3">
        <w:t>天的售票情况如下表：</w:t>
      </w:r>
    </w:p>
    <w:p w:rsidR="004C7100" w:rsidRPr="00D63DB3" w:rsidRDefault="006A4638" w:rsidP="00D63DB3">
      <w:pPr>
        <w:spacing w:after="0" w:line="360" w:lineRule="auto"/>
      </w:pPr>
      <w:r>
        <w:rPr>
          <w:noProof/>
          <w:lang w:eastAsia="zh-CN"/>
        </w:rPr>
        <w:pict>
          <v:shape id="图片 7" o:spid="_x0000_i1031" type="#_x0000_t75" style="width:276pt;height:120.75pt;visibility:visible;mso-wrap-style:square">
            <v:imagedata r:id="rId13" o:title=""/>
          </v:shape>
        </w:pict>
      </w:r>
    </w:p>
    <w:p w:rsidR="004C7100" w:rsidRPr="00D63DB3" w:rsidRDefault="00D63DB3" w:rsidP="00D63DB3">
      <w:pPr>
        <w:spacing w:after="0" w:line="360" w:lineRule="auto"/>
      </w:pPr>
      <w:r w:rsidRPr="00D63DB3">
        <w:t>（</w:t>
      </w:r>
      <w:r w:rsidRPr="00D63DB3">
        <w:t>1</w:t>
      </w:r>
      <w:r w:rsidRPr="00D63DB3">
        <w:t>）</w:t>
      </w:r>
      <w:r w:rsidRPr="00D63DB3">
        <w:t>4</w:t>
      </w:r>
      <w:r w:rsidRPr="00D63DB3">
        <w:t>天内，每部电影平均每天售票为</w:t>
      </w:r>
      <w:r w:rsidRPr="00D63DB3">
        <w:t>________</w:t>
      </w:r>
      <w:r w:rsidRPr="00D63DB3">
        <w:t>张、</w:t>
      </w:r>
      <w:r w:rsidRPr="00D63DB3">
        <w:t>________</w:t>
      </w:r>
      <w:r w:rsidRPr="00D63DB3">
        <w:t>张、</w:t>
      </w:r>
      <w:r w:rsidRPr="00D63DB3">
        <w:t>________</w:t>
      </w:r>
      <w:r w:rsidRPr="00D63DB3">
        <w:t>张、</w:t>
      </w:r>
      <w:r w:rsidRPr="00D63DB3">
        <w:t>________</w:t>
      </w:r>
      <w:r w:rsidRPr="00D63DB3">
        <w:t>张．</w:t>
      </w:r>
      <w:r w:rsidRPr="00D63DB3">
        <w:t>(</w:t>
      </w:r>
      <w:r w:rsidRPr="00D63DB3">
        <w:t>按顺序依次填写</w:t>
      </w:r>
      <w:r w:rsidRPr="00D63DB3">
        <w:t xml:space="preserve">)    </w:t>
      </w:r>
    </w:p>
    <w:p w:rsidR="004C7100" w:rsidRPr="00D63DB3" w:rsidRDefault="00D63DB3" w:rsidP="00D63DB3">
      <w:pPr>
        <w:spacing w:after="0" w:line="360" w:lineRule="auto"/>
      </w:pPr>
      <w:r w:rsidRPr="00D63DB3">
        <w:t>（</w:t>
      </w:r>
      <w:r w:rsidRPr="00D63DB3">
        <w:t>2</w:t>
      </w:r>
      <w:r w:rsidRPr="00D63DB3">
        <w:t>）照这样计算，这一周</w:t>
      </w:r>
      <w:r w:rsidRPr="00D63DB3">
        <w:t>4</w:t>
      </w:r>
      <w:r w:rsidRPr="00D63DB3">
        <w:t>部电影一共可能售票</w:t>
      </w:r>
      <w:r w:rsidRPr="00D63DB3">
        <w:t>________</w:t>
      </w:r>
      <w:r w:rsidRPr="00D63DB3">
        <w:t>张．</w:t>
      </w:r>
      <w:r w:rsidRPr="00D63DB3">
        <w:t xml:space="preserve">    </w:t>
      </w:r>
    </w:p>
    <w:p w:rsidR="004C7100" w:rsidRPr="00D63DB3" w:rsidRDefault="00D63DB3" w:rsidP="00D63DB3">
      <w:pPr>
        <w:spacing w:after="0" w:line="360" w:lineRule="auto"/>
      </w:pPr>
      <w:r w:rsidRPr="00D63DB3">
        <w:t>（</w:t>
      </w:r>
      <w:r w:rsidRPr="00D63DB3">
        <w:t>3</w:t>
      </w:r>
      <w:r w:rsidRPr="00D63DB3">
        <w:t>）如果每张票价是</w:t>
      </w:r>
      <w:r w:rsidRPr="00D63DB3">
        <w:t>3</w:t>
      </w:r>
      <w:r w:rsidRPr="00D63DB3">
        <w:t>元，这一周大约可收入</w:t>
      </w:r>
      <w:r w:rsidRPr="00D63DB3">
        <w:t>________</w:t>
      </w:r>
      <w:r w:rsidRPr="00D63DB3">
        <w:t>元票款．</w:t>
      </w:r>
      <w:r w:rsidRPr="00D63DB3">
        <w:t xml:space="preserve">    </w:t>
      </w:r>
    </w:p>
    <w:p w:rsidR="004C7100" w:rsidRPr="00D63DB3" w:rsidRDefault="00D63DB3" w:rsidP="00D63DB3">
      <w:pPr>
        <w:spacing w:after="0" w:line="360" w:lineRule="auto"/>
      </w:pPr>
      <w:r w:rsidRPr="00D63DB3">
        <w:t>（</w:t>
      </w:r>
      <w:r w:rsidRPr="00D63DB3">
        <w:t>4</w:t>
      </w:r>
      <w:r w:rsidRPr="00D63DB3">
        <w:t>）比较一下后</w:t>
      </w:r>
      <w:r w:rsidRPr="00D63DB3">
        <w:t>4</w:t>
      </w:r>
      <w:r w:rsidRPr="00D63DB3">
        <w:t>天，第</w:t>
      </w:r>
      <w:r w:rsidRPr="00D63DB3">
        <w:t>________</w:t>
      </w:r>
      <w:r w:rsidRPr="00D63DB3">
        <w:t>部电影观众最多，第</w:t>
      </w:r>
      <w:r w:rsidRPr="00D63DB3">
        <w:t>________</w:t>
      </w:r>
      <w:r w:rsidRPr="00D63DB3">
        <w:t>部观众最少，相差</w:t>
      </w:r>
      <w:r w:rsidRPr="00D63DB3">
        <w:t>________</w:t>
      </w:r>
      <w:r w:rsidRPr="00D63DB3">
        <w:t>人．</w:t>
      </w:r>
      <w:r w:rsidRPr="00D63DB3">
        <w:t xml:space="preserve">    </w:t>
      </w:r>
    </w:p>
    <w:p w:rsidR="004C7100" w:rsidRPr="00D63DB3" w:rsidRDefault="00D63DB3" w:rsidP="00D63DB3">
      <w:pPr>
        <w:spacing w:line="360" w:lineRule="auto"/>
      </w:pPr>
      <w:r w:rsidRPr="00D63DB3">
        <w:rPr>
          <w:b/>
          <w:bCs/>
          <w:sz w:val="24"/>
          <w:szCs w:val="24"/>
        </w:rPr>
        <w:t>四、解答题</w:t>
      </w:r>
      <w:r w:rsidRPr="00D63DB3">
        <w:rPr>
          <w:b/>
          <w:bCs/>
          <w:sz w:val="24"/>
          <w:szCs w:val="24"/>
        </w:rPr>
        <w:t xml:space="preserve"> </w:t>
      </w:r>
    </w:p>
    <w:p w:rsidR="004C7100" w:rsidRPr="00D63DB3" w:rsidRDefault="00D63DB3" w:rsidP="00D63DB3">
      <w:pPr>
        <w:spacing w:after="0" w:line="360" w:lineRule="auto"/>
      </w:pPr>
      <w:r w:rsidRPr="00D63DB3">
        <w:t>14.</w:t>
      </w:r>
      <w:r w:rsidRPr="00D63DB3">
        <w:t>同学们去采集蝴蝶标本，第一组</w:t>
      </w:r>
      <w:r w:rsidRPr="00D63DB3">
        <w:t>4</w:t>
      </w:r>
      <w:r w:rsidRPr="00D63DB3">
        <w:t>人，捉到蝴蝶</w:t>
      </w:r>
      <w:r w:rsidRPr="00D63DB3">
        <w:t>15</w:t>
      </w:r>
      <w:r w:rsidRPr="00D63DB3">
        <w:t>只，第二组</w:t>
      </w:r>
      <w:r w:rsidRPr="00D63DB3">
        <w:t>6</w:t>
      </w:r>
      <w:r w:rsidRPr="00D63DB3">
        <w:t>人，捉到蝴蝶</w:t>
      </w:r>
      <w:r w:rsidRPr="00D63DB3">
        <w:t>20</w:t>
      </w:r>
      <w:r w:rsidRPr="00D63DB3">
        <w:t>只，第三组</w:t>
      </w:r>
      <w:r w:rsidRPr="00D63DB3">
        <w:t>9</w:t>
      </w:r>
      <w:r w:rsidRPr="00D63DB3">
        <w:t>人，捉到蝴蝶</w:t>
      </w:r>
      <w:r w:rsidRPr="00D63DB3">
        <w:t>30</w:t>
      </w:r>
      <w:r w:rsidRPr="00D63DB3">
        <w:t>只，哪组平均每人采集到的蝴蝶标本多？</w:t>
      </w:r>
      <w:r w:rsidRPr="00D63DB3">
        <w:t xml:space="preserve">    </w:t>
      </w:r>
    </w:p>
    <w:p w:rsidR="004C7100" w:rsidRPr="00D63DB3" w:rsidRDefault="00D63DB3" w:rsidP="00D63DB3">
      <w:pPr>
        <w:spacing w:line="360" w:lineRule="auto"/>
      </w:pPr>
      <w:r w:rsidRPr="00D63DB3">
        <w:rPr>
          <w:b/>
          <w:bCs/>
          <w:sz w:val="24"/>
          <w:szCs w:val="24"/>
        </w:rPr>
        <w:t>五、综合题</w:t>
      </w:r>
      <w:r w:rsidRPr="00D63DB3">
        <w:rPr>
          <w:b/>
          <w:bCs/>
          <w:sz w:val="24"/>
          <w:szCs w:val="24"/>
        </w:rPr>
        <w:t xml:space="preserve"> </w:t>
      </w:r>
    </w:p>
    <w:p w:rsidR="004C7100" w:rsidRPr="00D63DB3" w:rsidRDefault="00D63DB3" w:rsidP="00D63DB3">
      <w:pPr>
        <w:spacing w:after="0" w:line="360" w:lineRule="auto"/>
      </w:pPr>
      <w:r w:rsidRPr="00D63DB3">
        <w:t>15.</w:t>
      </w:r>
      <w:r w:rsidRPr="00D63DB3">
        <w:t>下面是华江果品店上星期</w:t>
      </w:r>
      <w:r w:rsidRPr="00D63DB3">
        <w:t>5</w:t>
      </w:r>
      <w:r w:rsidRPr="00D63DB3">
        <w:t>天卖出苹果和橘子的数量．</w:t>
      </w:r>
    </w:p>
    <w:p w:rsidR="004C7100" w:rsidRPr="00D63DB3" w:rsidRDefault="006A4638" w:rsidP="00D63DB3">
      <w:pPr>
        <w:spacing w:after="0" w:line="360" w:lineRule="auto"/>
      </w:pPr>
      <w:r>
        <w:rPr>
          <w:noProof/>
          <w:lang w:eastAsia="zh-CN"/>
        </w:rPr>
        <w:pict>
          <v:shape id="图片 8" o:spid="_x0000_i1032" type="#_x0000_t75" style="width:417.75pt;height:193.5pt;visibility:visible;mso-wrap-style:square">
            <v:imagedata r:id="rId14" o:title=""/>
          </v:shape>
        </w:pict>
      </w:r>
    </w:p>
    <w:p w:rsidR="004C7100" w:rsidRPr="00D63DB3" w:rsidRDefault="00D63DB3" w:rsidP="00D63DB3">
      <w:pPr>
        <w:spacing w:after="0" w:line="360" w:lineRule="auto"/>
      </w:pPr>
      <w:r w:rsidRPr="00D63DB3">
        <w:t>（</w:t>
      </w:r>
      <w:r w:rsidRPr="00D63DB3">
        <w:t>1</w:t>
      </w:r>
      <w:r w:rsidRPr="00D63DB3">
        <w:t>）哪两天卖出的苹果同样多？哪一天卖出的苹果和橘子同样多？</w:t>
      </w:r>
      <w:r w:rsidRPr="00D63DB3">
        <w:t xml:space="preserve">    </w:t>
      </w:r>
    </w:p>
    <w:p w:rsidR="004C7100" w:rsidRPr="00D63DB3" w:rsidRDefault="00D63DB3" w:rsidP="00D63DB3">
      <w:pPr>
        <w:spacing w:after="0" w:line="360" w:lineRule="auto"/>
      </w:pPr>
      <w:r w:rsidRPr="00D63DB3">
        <w:t>（</w:t>
      </w:r>
      <w:r w:rsidRPr="00D63DB3">
        <w:t>2</w:t>
      </w:r>
      <w:r w:rsidRPr="00D63DB3">
        <w:t>）平均每天卖出苹果和橘子各多少箱？</w:t>
      </w:r>
      <w:r w:rsidRPr="00D63DB3">
        <w:t xml:space="preserve">    </w:t>
      </w:r>
    </w:p>
    <w:p w:rsidR="004C7100" w:rsidRPr="00D63DB3" w:rsidRDefault="00D63DB3" w:rsidP="00D63DB3">
      <w:pPr>
        <w:spacing w:after="0" w:line="360" w:lineRule="auto"/>
      </w:pPr>
      <w:r w:rsidRPr="00D63DB3">
        <w:t>（</w:t>
      </w:r>
      <w:r w:rsidRPr="00D63DB3">
        <w:t>3</w:t>
      </w:r>
      <w:r w:rsidRPr="00D63DB3">
        <w:t>）你还能提出什么问题？</w:t>
      </w:r>
      <w:r w:rsidRPr="00D63DB3">
        <w:t xml:space="preserve">    </w:t>
      </w:r>
    </w:p>
    <w:p w:rsidR="004C7100" w:rsidRPr="00D63DB3" w:rsidRDefault="00D63DB3" w:rsidP="00D63DB3">
      <w:pPr>
        <w:spacing w:line="360" w:lineRule="auto"/>
      </w:pPr>
      <w:r w:rsidRPr="00D63DB3">
        <w:rPr>
          <w:b/>
          <w:bCs/>
          <w:sz w:val="24"/>
          <w:szCs w:val="24"/>
        </w:rPr>
        <w:lastRenderedPageBreak/>
        <w:t>六、应用题</w:t>
      </w:r>
      <w:r w:rsidRPr="00D63DB3">
        <w:rPr>
          <w:b/>
          <w:bCs/>
          <w:sz w:val="24"/>
          <w:szCs w:val="24"/>
        </w:rPr>
        <w:t xml:space="preserve"> </w:t>
      </w:r>
    </w:p>
    <w:p w:rsidR="004C7100" w:rsidRPr="00D63DB3" w:rsidRDefault="00D63DB3" w:rsidP="00D63DB3">
      <w:pPr>
        <w:spacing w:after="0" w:line="360" w:lineRule="auto"/>
      </w:pPr>
      <w:r w:rsidRPr="00D63DB3">
        <w:t>16.</w:t>
      </w:r>
      <w:r w:rsidRPr="00D63DB3">
        <w:t>李刚打靶第一次中</w:t>
      </w:r>
      <w:r w:rsidRPr="00D63DB3">
        <w:t>7</w:t>
      </w:r>
      <w:r w:rsidRPr="00D63DB3">
        <w:t>环，第二次中</w:t>
      </w:r>
      <w:r w:rsidRPr="00D63DB3">
        <w:t>9</w:t>
      </w:r>
      <w:r w:rsidRPr="00D63DB3">
        <w:t>环，第三次和第四次共中</w:t>
      </w:r>
      <w:r w:rsidRPr="00D63DB3">
        <w:t>16</w:t>
      </w:r>
      <w:r w:rsidRPr="00D63DB3">
        <w:t>环。平均每次中多少环？</w:t>
      </w:r>
      <w:r w:rsidRPr="00D63DB3">
        <w:t xml:space="preserve">    </w:t>
      </w:r>
    </w:p>
    <w:p w:rsidR="004C7100" w:rsidRPr="00D63DB3" w:rsidRDefault="00D63DB3" w:rsidP="00D63DB3">
      <w:pPr>
        <w:spacing w:after="0" w:line="360" w:lineRule="auto"/>
      </w:pPr>
      <w:r w:rsidRPr="00D63DB3">
        <w:t>17.</w:t>
      </w:r>
      <w:r w:rsidRPr="00D63DB3">
        <w:t>张平在一次期末考试中语文、英语的平均成绩是</w:t>
      </w:r>
      <w:r w:rsidRPr="00D63DB3">
        <w:t>97</w:t>
      </w:r>
      <w:r w:rsidRPr="00D63DB3">
        <w:t>分，语文、数学、英语三科的平均成绩是</w:t>
      </w:r>
      <w:r w:rsidRPr="00D63DB3">
        <w:t>95</w:t>
      </w:r>
      <w:r w:rsidRPr="00D63DB3">
        <w:t>分。张平这次考试的数学成绩是多少？</w:t>
      </w:r>
      <w:r w:rsidRPr="00D63DB3">
        <w:t xml:space="preserve">    </w:t>
      </w:r>
    </w:p>
    <w:p w:rsidR="004C7100" w:rsidRPr="00D63DB3" w:rsidRDefault="00D63DB3" w:rsidP="00D63DB3">
      <w:pPr>
        <w:spacing w:line="360" w:lineRule="auto"/>
      </w:pPr>
      <w:r w:rsidRPr="00D63DB3">
        <w:br w:type="page"/>
      </w:r>
    </w:p>
    <w:p w:rsidR="004C7100" w:rsidRPr="00D63DB3" w:rsidRDefault="00D63DB3" w:rsidP="00D63DB3">
      <w:pPr>
        <w:spacing w:line="360" w:lineRule="auto"/>
        <w:jc w:val="center"/>
      </w:pPr>
      <w:r w:rsidRPr="00D63DB3">
        <w:rPr>
          <w:b/>
          <w:bCs/>
          <w:sz w:val="28"/>
          <w:szCs w:val="28"/>
        </w:rPr>
        <w:t>参考答案</w:t>
      </w:r>
    </w:p>
    <w:p w:rsidR="004C7100" w:rsidRPr="00D63DB3" w:rsidRDefault="00D63DB3" w:rsidP="00D63DB3">
      <w:pPr>
        <w:spacing w:line="360" w:lineRule="auto"/>
      </w:pPr>
      <w:r w:rsidRPr="00D63DB3">
        <w:t>一、单选题</w:t>
      </w:r>
    </w:p>
    <w:p w:rsidR="004C7100" w:rsidRPr="00D63DB3" w:rsidRDefault="00D63DB3" w:rsidP="00D63DB3">
      <w:pPr>
        <w:spacing w:after="0" w:line="360" w:lineRule="auto"/>
      </w:pPr>
      <w:r w:rsidRPr="00D63DB3">
        <w:t>1.</w:t>
      </w:r>
      <w:r w:rsidRPr="00D63DB3">
        <w:t>【答案】</w:t>
      </w:r>
      <w:r w:rsidRPr="00D63DB3">
        <w:t xml:space="preserve">B  </w:t>
      </w:r>
    </w:p>
    <w:p w:rsidR="004C7100" w:rsidRPr="00D63DB3" w:rsidRDefault="00D63DB3" w:rsidP="00D63DB3">
      <w:pPr>
        <w:spacing w:after="0" w:line="360" w:lineRule="auto"/>
      </w:pPr>
      <w:r w:rsidRPr="00D63DB3">
        <w:t>【解析】【解答】（</w:t>
      </w:r>
      <w:r w:rsidRPr="00D63DB3">
        <w:t>23</w:t>
      </w:r>
      <w:r w:rsidRPr="00D63DB3">
        <w:t>＋</w:t>
      </w:r>
      <w:r w:rsidRPr="00D63DB3">
        <w:t>16</w:t>
      </w:r>
      <w:r w:rsidRPr="00D63DB3">
        <w:t>）</w:t>
      </w:r>
      <w:r w:rsidRPr="00D63DB3">
        <w:t>÷3</w:t>
      </w:r>
      <w:r w:rsidRPr="00D63DB3">
        <w:br/>
        <w:t>=39÷3</w:t>
      </w:r>
      <w:r w:rsidRPr="00D63DB3">
        <w:br/>
      </w:r>
      <w:r w:rsidRPr="00D63DB3">
        <w:t>＝</w:t>
      </w:r>
      <w:r w:rsidRPr="00D63DB3">
        <w:t>13</w:t>
      </w:r>
      <w:r w:rsidRPr="00D63DB3">
        <w:t>（本）</w:t>
      </w:r>
      <w:r w:rsidRPr="00D63DB3">
        <w:br/>
      </w:r>
      <w:r w:rsidRPr="00D63DB3">
        <w:t>故答案为：</w:t>
      </w:r>
      <w:r w:rsidRPr="00D63DB3">
        <w:t>B.</w:t>
      </w:r>
    </w:p>
    <w:p w:rsidR="004C7100" w:rsidRPr="00D63DB3" w:rsidRDefault="00D63DB3" w:rsidP="00D63DB3">
      <w:pPr>
        <w:spacing w:after="0" w:line="360" w:lineRule="auto"/>
      </w:pPr>
      <w:r w:rsidRPr="00D63DB3">
        <w:t>【分析】要求平均每班捐图书多少本，需要先求出</w:t>
      </w:r>
      <w:r w:rsidRPr="00D63DB3">
        <w:t>3</w:t>
      </w:r>
      <w:r w:rsidRPr="00D63DB3">
        <w:t>个班的捐书总数，再除以</w:t>
      </w:r>
      <w:r w:rsidRPr="00D63DB3">
        <w:t>3</w:t>
      </w:r>
      <w:r w:rsidRPr="00D63DB3">
        <w:t>，注意：一班和二班共捐</w:t>
      </w:r>
      <w:r w:rsidRPr="00D63DB3">
        <w:t>23</w:t>
      </w:r>
      <w:r w:rsidRPr="00D63DB3">
        <w:t>本，已经是两个数的和，不必再相加，据此列式解答</w:t>
      </w:r>
      <w:r w:rsidRPr="00D63DB3">
        <w:t>.</w:t>
      </w:r>
    </w:p>
    <w:p w:rsidR="004C7100" w:rsidRPr="00D63DB3" w:rsidRDefault="00D63DB3" w:rsidP="00D63DB3">
      <w:pPr>
        <w:spacing w:after="0" w:line="360" w:lineRule="auto"/>
      </w:pPr>
      <w:r w:rsidRPr="00D63DB3">
        <w:t>2.</w:t>
      </w:r>
      <w:r w:rsidRPr="00D63DB3">
        <w:t>【答案】</w:t>
      </w:r>
      <w:r w:rsidRPr="00D63DB3">
        <w:t xml:space="preserve"> C   </w:t>
      </w:r>
    </w:p>
    <w:p w:rsidR="004C7100" w:rsidRPr="00D63DB3" w:rsidRDefault="00D63DB3" w:rsidP="00D63DB3">
      <w:pPr>
        <w:spacing w:after="0" w:line="360" w:lineRule="auto"/>
      </w:pPr>
      <w:r w:rsidRPr="00D63DB3">
        <w:t>【解析】【解答】（</w:t>
      </w:r>
      <w:r w:rsidRPr="00D63DB3">
        <w:t>18×3</w:t>
      </w:r>
      <w:r w:rsidRPr="00D63DB3">
        <w:t>）</w:t>
      </w:r>
      <w:r w:rsidRPr="00D63DB3">
        <w:t>-</w:t>
      </w:r>
      <w:r w:rsidRPr="00D63DB3">
        <w:t>（</w:t>
      </w:r>
      <w:r w:rsidRPr="00D63DB3">
        <w:t>26+16</w:t>
      </w:r>
      <w:r w:rsidRPr="00D63DB3">
        <w:t>）</w:t>
      </w:r>
      <w:r w:rsidRPr="00D63DB3">
        <w:br/>
        <w:t xml:space="preserve"> =54-42</w:t>
      </w:r>
      <w:r w:rsidRPr="00D63DB3">
        <w:br/>
        <w:t xml:space="preserve"> =12</w:t>
      </w:r>
      <w:r w:rsidRPr="00D63DB3">
        <w:br/>
        <w:t xml:space="preserve"> </w:t>
      </w:r>
      <w:r w:rsidRPr="00D63DB3">
        <w:t>故答案为：</w:t>
      </w:r>
      <w:r w:rsidRPr="00D63DB3">
        <w:t xml:space="preserve">C. </w:t>
      </w:r>
    </w:p>
    <w:p w:rsidR="004C7100" w:rsidRPr="00D63DB3" w:rsidRDefault="00D63DB3" w:rsidP="00D63DB3">
      <w:pPr>
        <w:spacing w:after="0" w:line="360" w:lineRule="auto"/>
      </w:pPr>
      <w:r w:rsidRPr="00D63DB3">
        <w:t>【分析】已知三个数的平均数与其中的两个数，求第三个数，用三个数的平均数</w:t>
      </w:r>
      <w:r w:rsidRPr="00D63DB3">
        <w:t>×3-</w:t>
      </w:r>
      <w:r w:rsidRPr="00D63DB3">
        <w:t>两个数的和</w:t>
      </w:r>
      <w:r w:rsidRPr="00D63DB3">
        <w:t>=</w:t>
      </w:r>
      <w:r w:rsidRPr="00D63DB3">
        <w:t>第三个数，据此列式解答</w:t>
      </w:r>
      <w:r w:rsidRPr="00D63DB3">
        <w:t>.</w:t>
      </w:r>
    </w:p>
    <w:p w:rsidR="004C7100" w:rsidRPr="00D63DB3" w:rsidRDefault="00D63DB3" w:rsidP="00D63DB3">
      <w:pPr>
        <w:spacing w:after="0" w:line="360" w:lineRule="auto"/>
      </w:pPr>
      <w:r w:rsidRPr="00D63DB3">
        <w:t>3.</w:t>
      </w:r>
      <w:r w:rsidRPr="00D63DB3">
        <w:t>【答案】</w:t>
      </w:r>
      <w:r w:rsidRPr="00D63DB3">
        <w:t xml:space="preserve"> A   </w:t>
      </w:r>
    </w:p>
    <w:p w:rsidR="004C7100" w:rsidRPr="00D63DB3" w:rsidRDefault="00D63DB3" w:rsidP="00D63DB3">
      <w:pPr>
        <w:spacing w:after="0" w:line="360" w:lineRule="auto"/>
      </w:pPr>
      <w:r w:rsidRPr="00D63DB3">
        <w:t>【解析】【解答】解：另一位同学的年龄比这些同学的年龄都小，所以平均年龄就会变小。</w:t>
      </w:r>
      <w:r w:rsidRPr="00D63DB3">
        <w:br/>
        <w:t xml:space="preserve"> </w:t>
      </w:r>
      <w:r w:rsidRPr="00D63DB3">
        <w:t>故答案为：</w:t>
      </w:r>
      <w:r w:rsidRPr="00D63DB3">
        <w:t>A</w:t>
      </w:r>
      <w:r w:rsidRPr="00D63DB3">
        <w:t>。</w:t>
      </w:r>
      <w:r w:rsidRPr="00D63DB3">
        <w:br/>
        <w:t xml:space="preserve"> </w:t>
      </w:r>
      <w:r w:rsidRPr="00D63DB3">
        <w:t>【分析】原来有</w:t>
      </w:r>
      <w:r w:rsidRPr="00D63DB3">
        <w:t>8</w:t>
      </w:r>
      <w:r w:rsidRPr="00D63DB3">
        <w:t>位同学，年龄都在</w:t>
      </w:r>
      <w:r w:rsidRPr="00D63DB3">
        <w:t>10</w:t>
      </w:r>
      <w:r w:rsidRPr="00D63DB3">
        <w:t>岁以上，现在加入一个年龄小于</w:t>
      </w:r>
      <w:r w:rsidRPr="00D63DB3">
        <w:t>10</w:t>
      </w:r>
      <w:r w:rsidRPr="00D63DB3">
        <w:t>岁的同学，平均年龄就会变小。</w:t>
      </w:r>
    </w:p>
    <w:p w:rsidR="004C7100" w:rsidRPr="00D63DB3" w:rsidRDefault="00D63DB3" w:rsidP="00D63DB3">
      <w:pPr>
        <w:spacing w:after="0" w:line="360" w:lineRule="auto"/>
      </w:pPr>
      <w:r w:rsidRPr="00D63DB3">
        <w:t>4.</w:t>
      </w:r>
      <w:r w:rsidRPr="00D63DB3">
        <w:t>【答案】</w:t>
      </w:r>
      <w:r w:rsidRPr="00D63DB3">
        <w:t xml:space="preserve"> C   </w:t>
      </w:r>
    </w:p>
    <w:p w:rsidR="004C7100" w:rsidRPr="00D63DB3" w:rsidRDefault="00D63DB3" w:rsidP="00D63DB3">
      <w:pPr>
        <w:spacing w:after="0" w:line="360" w:lineRule="auto"/>
      </w:pPr>
      <w:r w:rsidRPr="00D63DB3">
        <w:t>【解析】【解答】</w:t>
      </w:r>
      <w:r w:rsidRPr="00D63DB3">
        <w:t>158×3</w:t>
      </w:r>
      <w:r w:rsidRPr="00D63DB3">
        <w:t>﹣</w:t>
      </w:r>
      <w:r w:rsidRPr="00D63DB3">
        <w:t>155</w:t>
      </w:r>
      <w:r w:rsidRPr="00D63DB3">
        <w:t>﹣</w:t>
      </w:r>
      <w:r w:rsidRPr="00D63DB3">
        <w:t>160</w:t>
      </w:r>
      <w:r w:rsidRPr="00D63DB3">
        <w:t>，</w:t>
      </w:r>
      <w:r w:rsidRPr="00D63DB3">
        <w:t xml:space="preserve">  </w:t>
      </w:r>
    </w:p>
    <w:p w:rsidR="004C7100" w:rsidRPr="00D63DB3" w:rsidRDefault="00D63DB3" w:rsidP="00D63DB3">
      <w:pPr>
        <w:spacing w:after="0" w:line="360" w:lineRule="auto"/>
      </w:pPr>
      <w:r w:rsidRPr="00D63DB3">
        <w:t>=474</w:t>
      </w:r>
      <w:r w:rsidRPr="00D63DB3">
        <w:t>﹣</w:t>
      </w:r>
      <w:r w:rsidRPr="00D63DB3">
        <w:t>155</w:t>
      </w:r>
      <w:r w:rsidRPr="00D63DB3">
        <w:t>﹣</w:t>
      </w:r>
      <w:r w:rsidRPr="00D63DB3">
        <w:t>160</w:t>
      </w:r>
      <w:r w:rsidRPr="00D63DB3">
        <w:t>，</w:t>
      </w:r>
    </w:p>
    <w:p w:rsidR="004C7100" w:rsidRPr="00D63DB3" w:rsidRDefault="00D63DB3" w:rsidP="00D63DB3">
      <w:pPr>
        <w:spacing w:after="0" w:line="360" w:lineRule="auto"/>
      </w:pPr>
      <w:r w:rsidRPr="00D63DB3">
        <w:t>=159</w:t>
      </w:r>
      <w:r w:rsidRPr="00D63DB3">
        <w:t>（</w:t>
      </w:r>
      <w:r w:rsidRPr="00D63DB3">
        <w:t>cm</w:t>
      </w:r>
      <w:r w:rsidRPr="00D63DB3">
        <w:t>）；</w:t>
      </w:r>
    </w:p>
    <w:p w:rsidR="004C7100" w:rsidRPr="00D63DB3" w:rsidRDefault="00D63DB3" w:rsidP="00D63DB3">
      <w:pPr>
        <w:spacing w:after="0" w:line="360" w:lineRule="auto"/>
      </w:pPr>
      <w:r w:rsidRPr="00D63DB3">
        <w:t>答：周佳身高</w:t>
      </w:r>
      <w:r w:rsidRPr="00D63DB3">
        <w:t>159cm</w:t>
      </w:r>
      <w:r w:rsidRPr="00D63DB3">
        <w:t>．</w:t>
      </w:r>
    </w:p>
    <w:p w:rsidR="004C7100" w:rsidRPr="00D63DB3" w:rsidRDefault="00D63DB3" w:rsidP="00D63DB3">
      <w:pPr>
        <w:spacing w:after="0" w:line="360" w:lineRule="auto"/>
      </w:pPr>
      <w:r w:rsidRPr="00D63DB3">
        <w:t>【分析】要求周佳身高多少厘米，根据题意，先要求出三人的总身高，然后分别减去吴兰和王菁的身高，即可得出结论。</w:t>
      </w:r>
    </w:p>
    <w:p w:rsidR="004C7100" w:rsidRPr="00D63DB3" w:rsidRDefault="00D63DB3" w:rsidP="00D63DB3">
      <w:pPr>
        <w:spacing w:after="0" w:line="360" w:lineRule="auto"/>
      </w:pPr>
      <w:r w:rsidRPr="00D63DB3">
        <w:t>故选：</w:t>
      </w:r>
      <w:r w:rsidRPr="00D63DB3">
        <w:t>C</w:t>
      </w:r>
      <w:r w:rsidRPr="00D63DB3">
        <w:t>。</w:t>
      </w:r>
    </w:p>
    <w:p w:rsidR="004C7100" w:rsidRPr="00D63DB3" w:rsidRDefault="00D63DB3" w:rsidP="00D63DB3">
      <w:pPr>
        <w:spacing w:line="360" w:lineRule="auto"/>
      </w:pPr>
      <w:r w:rsidRPr="00D63DB3">
        <w:t>二、判断题</w:t>
      </w:r>
    </w:p>
    <w:p w:rsidR="004C7100" w:rsidRPr="00D63DB3" w:rsidRDefault="00D63DB3" w:rsidP="00D63DB3">
      <w:pPr>
        <w:spacing w:after="0" w:line="360" w:lineRule="auto"/>
      </w:pPr>
      <w:r w:rsidRPr="00D63DB3">
        <w:t>5.</w:t>
      </w:r>
      <w:r w:rsidRPr="00D63DB3">
        <w:t>【答案】</w:t>
      </w:r>
      <w:r w:rsidRPr="00D63DB3">
        <w:t xml:space="preserve"> </w:t>
      </w:r>
      <w:r w:rsidRPr="00D63DB3">
        <w:t>错误</w:t>
      </w:r>
      <w:r w:rsidRPr="00D63DB3">
        <w:t xml:space="preserve">   </w:t>
      </w:r>
    </w:p>
    <w:p w:rsidR="004C7100" w:rsidRPr="00D63DB3" w:rsidRDefault="00D63DB3" w:rsidP="00D63DB3">
      <w:pPr>
        <w:spacing w:after="0" w:line="360" w:lineRule="auto"/>
      </w:pPr>
      <w:r w:rsidRPr="00D63DB3">
        <w:t>【解析】【解答】解：笑笑数学、语文、英语三科成绩的平均分是</w:t>
      </w:r>
      <w:r w:rsidRPr="00D63DB3">
        <w:t>90</w:t>
      </w:r>
      <w:r w:rsidRPr="00D63DB3">
        <w:t>分，她的数学成绩可能是</w:t>
      </w:r>
      <w:r w:rsidRPr="00D63DB3">
        <w:t>90</w:t>
      </w:r>
      <w:r w:rsidRPr="00D63DB3">
        <w:t>分。原题说法错误。</w:t>
      </w:r>
      <w:r w:rsidRPr="00D63DB3">
        <w:br/>
        <w:t xml:space="preserve"> </w:t>
      </w:r>
      <w:r w:rsidRPr="00D63DB3">
        <w:t>故答案为：错误。</w:t>
      </w:r>
      <w:r w:rsidRPr="00D63DB3">
        <w:br/>
        <w:t xml:space="preserve"> </w:t>
      </w:r>
      <w:r w:rsidRPr="00D63DB3">
        <w:t>【分析】平均数只能说明平均成绩，每科的乘积可能大于、小于或等于</w:t>
      </w:r>
      <w:r w:rsidRPr="00D63DB3">
        <w:t>90</w:t>
      </w:r>
      <w:r w:rsidRPr="00D63DB3">
        <w:t>分。</w:t>
      </w:r>
    </w:p>
    <w:p w:rsidR="004C7100" w:rsidRPr="00D63DB3" w:rsidRDefault="00D63DB3" w:rsidP="00D63DB3">
      <w:pPr>
        <w:spacing w:after="0" w:line="360" w:lineRule="auto"/>
      </w:pPr>
      <w:r w:rsidRPr="00D63DB3">
        <w:t>6.</w:t>
      </w:r>
      <w:r w:rsidRPr="00D63DB3">
        <w:t>【答案】</w:t>
      </w:r>
      <w:r w:rsidRPr="00D63DB3">
        <w:t xml:space="preserve"> </w:t>
      </w:r>
      <w:r w:rsidRPr="00D63DB3">
        <w:t>错误</w:t>
      </w:r>
      <w:r w:rsidRPr="00D63DB3">
        <w:t xml:space="preserve">   </w:t>
      </w:r>
    </w:p>
    <w:p w:rsidR="004C7100" w:rsidRPr="00D63DB3" w:rsidRDefault="00D63DB3" w:rsidP="00D63DB3">
      <w:pPr>
        <w:spacing w:after="0" w:line="360" w:lineRule="auto"/>
      </w:pPr>
      <w:r w:rsidRPr="00D63DB3">
        <w:t>【解析】【解答】解：</w:t>
      </w:r>
      <w:r w:rsidRPr="00D63DB3">
        <w:t xml:space="preserve"> </w:t>
      </w:r>
      <w:r w:rsidRPr="00D63DB3">
        <w:rPr>
          <w:rFonts w:ascii="Arial"/>
          <w:highlight w:val="white"/>
        </w:rPr>
        <w:t>学校排球队队员的身高最高是</w:t>
      </w:r>
      <w:r w:rsidRPr="00D63DB3">
        <w:rPr>
          <w:rFonts w:ascii="Arial"/>
          <w:highlight w:val="white"/>
        </w:rPr>
        <w:t>171cm</w:t>
      </w:r>
      <w:r w:rsidRPr="00D63DB3">
        <w:rPr>
          <w:rFonts w:ascii="Arial"/>
          <w:highlight w:val="white"/>
        </w:rPr>
        <w:t>，最矮是</w:t>
      </w:r>
      <w:r w:rsidRPr="00D63DB3">
        <w:rPr>
          <w:rFonts w:ascii="Arial"/>
          <w:highlight w:val="white"/>
        </w:rPr>
        <w:t>153cm</w:t>
      </w:r>
      <w:r w:rsidRPr="00D63DB3">
        <w:rPr>
          <w:rFonts w:ascii="Arial"/>
          <w:highlight w:val="white"/>
        </w:rPr>
        <w:t>，他们的平均身高不可能是</w:t>
      </w:r>
      <w:r w:rsidRPr="00D63DB3">
        <w:rPr>
          <w:rFonts w:ascii="Arial"/>
          <w:highlight w:val="white"/>
        </w:rPr>
        <w:t>151cm</w:t>
      </w:r>
      <w:r w:rsidRPr="00D63DB3">
        <w:rPr>
          <w:rFonts w:ascii="Arial"/>
          <w:highlight w:val="white"/>
        </w:rPr>
        <w:t>。原题说法错误。</w:t>
      </w:r>
      <w:r w:rsidRPr="00D63DB3">
        <w:br/>
      </w:r>
      <w:r w:rsidRPr="00D63DB3">
        <w:rPr>
          <w:rFonts w:ascii="Arial"/>
          <w:highlight w:val="white"/>
        </w:rPr>
        <w:t xml:space="preserve"> </w:t>
      </w:r>
      <w:r w:rsidRPr="00D63DB3">
        <w:rPr>
          <w:rFonts w:ascii="Arial"/>
          <w:highlight w:val="white"/>
        </w:rPr>
        <w:t>故答案为：错误。</w:t>
      </w:r>
      <w:r w:rsidRPr="00D63DB3">
        <w:t xml:space="preserve"> </w:t>
      </w:r>
    </w:p>
    <w:p w:rsidR="004C7100" w:rsidRPr="00D63DB3" w:rsidRDefault="00D63DB3" w:rsidP="00D63DB3">
      <w:pPr>
        <w:spacing w:after="0" w:line="360" w:lineRule="auto"/>
      </w:pPr>
      <w:r w:rsidRPr="00D63DB3">
        <w:t>【分析】平均数表示一组数据的平均水平，平均数不会大于最大的数，不会小于最小的数，所以他们的平均身高应该在</w:t>
      </w:r>
      <w:r w:rsidRPr="00D63DB3">
        <w:t>153cm</w:t>
      </w:r>
      <w:r w:rsidRPr="00D63DB3">
        <w:t>到</w:t>
      </w:r>
      <w:r w:rsidRPr="00D63DB3">
        <w:t>171cm</w:t>
      </w:r>
      <w:r w:rsidRPr="00D63DB3">
        <w:t>之间。</w:t>
      </w:r>
    </w:p>
    <w:p w:rsidR="004C7100" w:rsidRPr="00D63DB3" w:rsidRDefault="00D63DB3" w:rsidP="00D63DB3">
      <w:pPr>
        <w:spacing w:after="0" w:line="360" w:lineRule="auto"/>
      </w:pPr>
      <w:r w:rsidRPr="00D63DB3">
        <w:t>7.</w:t>
      </w:r>
      <w:r w:rsidRPr="00D63DB3">
        <w:t>【答案】错误</w:t>
      </w:r>
      <w:r w:rsidRPr="00D63DB3">
        <w:t xml:space="preserve">  </w:t>
      </w:r>
    </w:p>
    <w:p w:rsidR="004C7100" w:rsidRPr="00D63DB3" w:rsidRDefault="00D63DB3" w:rsidP="00D63DB3">
      <w:pPr>
        <w:spacing w:after="0" w:line="360" w:lineRule="auto"/>
      </w:pPr>
      <w:r w:rsidRPr="00D63DB3">
        <w:t>【解析】【解答】水池平均水深</w:t>
      </w:r>
      <w:r w:rsidRPr="00D63DB3">
        <w:t>1.3</w:t>
      </w:r>
      <w:r w:rsidRPr="00D63DB3">
        <w:t>米，并不是处处都是</w:t>
      </w:r>
      <w:r w:rsidRPr="00D63DB3">
        <w:t>1.3</w:t>
      </w:r>
      <w:r w:rsidRPr="00D63DB3">
        <w:t>米，而是有的深于</w:t>
      </w:r>
      <w:r w:rsidRPr="00D63DB3">
        <w:t>1.3</w:t>
      </w:r>
      <w:r w:rsidRPr="00D63DB3">
        <w:t>米，有的地方比</w:t>
      </w:r>
      <w:r w:rsidRPr="00D63DB3">
        <w:t>1.3</w:t>
      </w:r>
      <w:r w:rsidRPr="00D63DB3">
        <w:t>米浅，所以原题说法错误</w:t>
      </w:r>
      <w:r w:rsidRPr="00D63DB3">
        <w:t>.</w:t>
      </w:r>
      <w:r w:rsidRPr="00D63DB3">
        <w:br/>
      </w:r>
      <w:r w:rsidRPr="00D63DB3">
        <w:t>故答案为：错误</w:t>
      </w:r>
      <w:r w:rsidRPr="00D63DB3">
        <w:t>.</w:t>
      </w:r>
      <w:r w:rsidRPr="00D63DB3">
        <w:t>【分析】根据题意可知，水池的平均深度</w:t>
      </w:r>
      <w:r w:rsidRPr="00D63DB3">
        <w:t>1.3</w:t>
      </w:r>
      <w:r w:rsidRPr="00D63DB3">
        <w:t>米是各处深度的平均值，并不表示到处都是</w:t>
      </w:r>
      <w:r w:rsidRPr="00D63DB3">
        <w:t>1.3</w:t>
      </w:r>
      <w:r w:rsidRPr="00D63DB3">
        <w:t>米深，而是有的深于</w:t>
      </w:r>
      <w:r w:rsidRPr="00D63DB3">
        <w:t>1.3</w:t>
      </w:r>
      <w:r w:rsidRPr="00D63DB3">
        <w:t>米，有的地方比</w:t>
      </w:r>
      <w:r w:rsidRPr="00D63DB3">
        <w:t>1.3</w:t>
      </w:r>
      <w:r w:rsidRPr="00D63DB3">
        <w:t>米浅，据此判断</w:t>
      </w:r>
      <w:r w:rsidRPr="00D63DB3">
        <w:t>.</w:t>
      </w:r>
    </w:p>
    <w:p w:rsidR="004C7100" w:rsidRPr="00D63DB3" w:rsidRDefault="00D63DB3" w:rsidP="00D63DB3">
      <w:pPr>
        <w:spacing w:after="0" w:line="360" w:lineRule="auto"/>
      </w:pPr>
      <w:r w:rsidRPr="00D63DB3">
        <w:t>8.</w:t>
      </w:r>
      <w:r w:rsidRPr="00D63DB3">
        <w:t>【答案】错误</w:t>
      </w:r>
      <w:r w:rsidRPr="00D63DB3">
        <w:t xml:space="preserve">  </w:t>
      </w:r>
    </w:p>
    <w:p w:rsidR="004C7100" w:rsidRPr="00D63DB3" w:rsidRDefault="00D63DB3" w:rsidP="00D63DB3">
      <w:pPr>
        <w:spacing w:after="0" w:line="360" w:lineRule="auto"/>
      </w:pPr>
      <w:r w:rsidRPr="00D63DB3">
        <w:t>【解析】【解答】应该用两地距离的</w:t>
      </w:r>
      <w:r w:rsidRPr="00D63DB3">
        <w:t>2</w:t>
      </w:r>
      <w:r w:rsidRPr="00D63DB3">
        <w:t>倍除以来回用的总时间来求平均速度，原题计算错误</w:t>
      </w:r>
      <w:r w:rsidRPr="00D63DB3">
        <w:t>.</w:t>
      </w:r>
      <w:r w:rsidRPr="00D63DB3">
        <w:br/>
      </w:r>
      <w:r w:rsidRPr="00D63DB3">
        <w:t>故答案为：错误</w:t>
      </w:r>
      <w:r w:rsidRPr="00D63DB3">
        <w:br/>
      </w:r>
      <w:r w:rsidRPr="00D63DB3">
        <w:t>【分析】平均速度</w:t>
      </w:r>
      <w:r w:rsidRPr="00D63DB3">
        <w:t>=</w:t>
      </w:r>
      <w:r w:rsidRPr="00D63DB3">
        <w:t>总路程</w:t>
      </w:r>
      <w:r w:rsidRPr="00D63DB3">
        <w:t>÷</w:t>
      </w:r>
      <w:r w:rsidRPr="00D63DB3">
        <w:t>总时间，不能运用两个速度之和除以</w:t>
      </w:r>
      <w:r w:rsidRPr="00D63DB3">
        <w:t>2</w:t>
      </w:r>
      <w:r w:rsidRPr="00D63DB3">
        <w:t>来计算平均速度</w:t>
      </w:r>
      <w:r w:rsidRPr="00D63DB3">
        <w:t>.</w:t>
      </w:r>
    </w:p>
    <w:p w:rsidR="004C7100" w:rsidRPr="00D63DB3" w:rsidRDefault="00D63DB3" w:rsidP="00D63DB3">
      <w:pPr>
        <w:spacing w:line="360" w:lineRule="auto"/>
      </w:pPr>
      <w:r w:rsidRPr="00D63DB3">
        <w:t>三、填空题</w:t>
      </w:r>
    </w:p>
    <w:p w:rsidR="004C7100" w:rsidRPr="00D63DB3" w:rsidRDefault="00D63DB3" w:rsidP="00D63DB3">
      <w:pPr>
        <w:spacing w:after="0" w:line="360" w:lineRule="auto"/>
      </w:pPr>
      <w:r w:rsidRPr="00D63DB3">
        <w:t>9.</w:t>
      </w:r>
      <w:r w:rsidRPr="00D63DB3">
        <w:t>【答案】</w:t>
      </w:r>
      <w:r w:rsidRPr="00D63DB3">
        <w:t xml:space="preserve"> 10   </w:t>
      </w:r>
    </w:p>
    <w:p w:rsidR="004C7100" w:rsidRPr="00D63DB3" w:rsidRDefault="00D63DB3" w:rsidP="00D63DB3">
      <w:pPr>
        <w:spacing w:after="0" w:line="360" w:lineRule="auto"/>
      </w:pPr>
      <w:r w:rsidRPr="00D63DB3">
        <w:t>【解析】【解答】解：</w:t>
      </w:r>
      <w:r w:rsidRPr="00D63DB3">
        <w:t>50÷5=10</w:t>
      </w:r>
      <w:r w:rsidRPr="00D63DB3">
        <w:t>（本）</w:t>
      </w:r>
      <w:r w:rsidRPr="00D63DB3">
        <w:br/>
        <w:t xml:space="preserve"> </w:t>
      </w:r>
      <w:r w:rsidRPr="00D63DB3">
        <w:t>故答案为：</w:t>
      </w:r>
      <w:r w:rsidRPr="00D63DB3">
        <w:t>10</w:t>
      </w:r>
      <w:r w:rsidRPr="00D63DB3">
        <w:t>。</w:t>
      </w:r>
      <w:r w:rsidRPr="00D63DB3">
        <w:br/>
        <w:t xml:space="preserve"> </w:t>
      </w:r>
      <w:r w:rsidRPr="00D63DB3">
        <w:t>【分析】用捐赠图书的总数除以学生人数即可求出平均每人捐赠的本数。</w:t>
      </w:r>
    </w:p>
    <w:p w:rsidR="004C7100" w:rsidRPr="00D63DB3" w:rsidRDefault="00D63DB3" w:rsidP="00D63DB3">
      <w:pPr>
        <w:spacing w:after="0" w:line="360" w:lineRule="auto"/>
      </w:pPr>
      <w:r w:rsidRPr="00D63DB3">
        <w:t>10.</w:t>
      </w:r>
      <w:r w:rsidRPr="00D63DB3">
        <w:t>【答案】</w:t>
      </w:r>
      <w:r w:rsidRPr="00D63DB3">
        <w:t xml:space="preserve">10  </w:t>
      </w:r>
    </w:p>
    <w:p w:rsidR="004C7100" w:rsidRPr="00D63DB3" w:rsidRDefault="00D63DB3" w:rsidP="00D63DB3">
      <w:pPr>
        <w:spacing w:after="0" w:line="360" w:lineRule="auto"/>
      </w:pPr>
      <w:r w:rsidRPr="00D63DB3">
        <w:t>【解析】【解答】设男生踢毽子每人</w:t>
      </w:r>
      <w:r w:rsidRPr="00D63DB3">
        <w:t>x</w:t>
      </w:r>
      <w:r w:rsidRPr="00D63DB3">
        <w:t>下，</w:t>
      </w:r>
      <w:r w:rsidRPr="00D63DB3">
        <w:br/>
      </w:r>
      <w:r w:rsidR="006A4638">
        <w:rPr>
          <w:noProof/>
          <w:lang w:eastAsia="zh-CN"/>
        </w:rPr>
        <w:pict>
          <v:shape id="图片 9" o:spid="_x0000_i1033" type="#_x0000_t75" style="width:7.5pt;height:26.25pt;visibility:visible;mso-wrap-style:square">
            <v:imagedata r:id="rId15" o:title=""/>
          </v:shape>
        </w:pict>
      </w:r>
      <w:r w:rsidRPr="00D63DB3">
        <w:t xml:space="preserve">+ </w:t>
      </w:r>
      <w:r w:rsidR="006A4638">
        <w:rPr>
          <w:noProof/>
          <w:lang w:eastAsia="zh-CN"/>
        </w:rPr>
        <w:pict>
          <v:shape id="图片 10" o:spid="_x0000_i1034" type="#_x0000_t75" style="width:13.5pt;height:26.25pt;visibility:visible;mso-wrap-style:square">
            <v:imagedata r:id="rId16" o:title=""/>
          </v:shape>
        </w:pict>
      </w:r>
      <w:r w:rsidRPr="00D63DB3">
        <w:t xml:space="preserve">= </w:t>
      </w:r>
      <w:r w:rsidR="006A4638">
        <w:rPr>
          <w:noProof/>
          <w:lang w:eastAsia="zh-CN"/>
        </w:rPr>
        <w:pict>
          <v:shape id="图片 11" o:spid="_x0000_i1035" type="#_x0000_t75" style="width:7.5pt;height:26.25pt;visibility:visible;mso-wrap-style:square">
            <v:imagedata r:id="rId17" o:title=""/>
          </v:shape>
        </w:pict>
      </w:r>
      <w:r w:rsidRPr="00D63DB3">
        <w:t>，</w:t>
      </w:r>
      <w:r w:rsidRPr="00D63DB3">
        <w:br/>
      </w:r>
      <w:r w:rsidR="006A4638">
        <w:rPr>
          <w:noProof/>
          <w:lang w:eastAsia="zh-CN"/>
        </w:rPr>
        <w:pict>
          <v:shape id="图片 12" o:spid="_x0000_i1036" type="#_x0000_t75" style="width:7.5pt;height:26.25pt;visibility:visible;mso-wrap-style:square">
            <v:imagedata r:id="rId15" o:title=""/>
          </v:shape>
        </w:pict>
      </w:r>
      <w:r w:rsidRPr="00D63DB3">
        <w:t xml:space="preserve">+ </w:t>
      </w:r>
      <w:r w:rsidR="006A4638">
        <w:rPr>
          <w:noProof/>
          <w:lang w:eastAsia="zh-CN"/>
        </w:rPr>
        <w:pict>
          <v:shape id="图片 13" o:spid="_x0000_i1037" type="#_x0000_t75" style="width:13.5pt;height:26.25pt;visibility:visible;mso-wrap-style:square">
            <v:imagedata r:id="rId16" o:title=""/>
          </v:shape>
        </w:pict>
      </w:r>
      <w:r w:rsidRPr="00D63DB3">
        <w:t>﹣</w:t>
      </w:r>
      <w:r w:rsidRPr="00D63DB3">
        <w:t xml:space="preserve"> </w:t>
      </w:r>
      <w:r w:rsidR="006A4638">
        <w:rPr>
          <w:noProof/>
          <w:lang w:eastAsia="zh-CN"/>
        </w:rPr>
        <w:pict>
          <v:shape id="图片 14" o:spid="_x0000_i1038" type="#_x0000_t75" style="width:13.5pt;height:26.25pt;visibility:visible;mso-wrap-style:square">
            <v:imagedata r:id="rId16" o:title=""/>
          </v:shape>
        </w:pict>
      </w:r>
      <w:r w:rsidRPr="00D63DB3">
        <w:t xml:space="preserve">= </w:t>
      </w:r>
      <w:r w:rsidR="006A4638">
        <w:rPr>
          <w:noProof/>
          <w:lang w:eastAsia="zh-CN"/>
        </w:rPr>
        <w:pict>
          <v:shape id="图片 15" o:spid="_x0000_i1039" type="#_x0000_t75" style="width:7.5pt;height:26.25pt;visibility:visible;mso-wrap-style:square">
            <v:imagedata r:id="rId17" o:title=""/>
          </v:shape>
        </w:pict>
      </w:r>
      <w:r w:rsidRPr="00D63DB3">
        <w:t>﹣</w:t>
      </w:r>
      <w:r w:rsidRPr="00D63DB3">
        <w:t xml:space="preserve"> </w:t>
      </w:r>
      <w:r w:rsidR="006A4638">
        <w:rPr>
          <w:noProof/>
          <w:lang w:eastAsia="zh-CN"/>
        </w:rPr>
        <w:pict>
          <v:shape id="图片 16" o:spid="_x0000_i1040" type="#_x0000_t75" style="width:13.5pt;height:26.25pt;visibility:visible;mso-wrap-style:square">
            <v:imagedata r:id="rId16" o:title=""/>
          </v:shape>
        </w:pict>
      </w:r>
      <w:r w:rsidRPr="00D63DB3">
        <w:t>，</w:t>
      </w:r>
      <w:r w:rsidRPr="00D63DB3">
        <w:br/>
      </w:r>
      <w:r w:rsidR="006A4638">
        <w:rPr>
          <w:noProof/>
          <w:lang w:eastAsia="zh-CN"/>
        </w:rPr>
        <w:pict>
          <v:shape id="图片 17" o:spid="_x0000_i1041" type="#_x0000_t75" style="width:7.5pt;height:26.25pt;visibility:visible;mso-wrap-style:square">
            <v:imagedata r:id="rId18" o:title=""/>
          </v:shape>
        </w:pict>
      </w:r>
      <w:r w:rsidRPr="00D63DB3">
        <w:t xml:space="preserve">= </w:t>
      </w:r>
      <w:r w:rsidR="006A4638">
        <w:rPr>
          <w:noProof/>
          <w:lang w:eastAsia="zh-CN"/>
        </w:rPr>
        <w:pict>
          <v:shape id="图片 18" o:spid="_x0000_i1042" type="#_x0000_t75" style="width:13.5pt;height:26.25pt;visibility:visible;mso-wrap-style:square">
            <v:imagedata r:id="rId19" o:title=""/>
          </v:shape>
        </w:pict>
      </w:r>
      <w:r w:rsidRPr="00D63DB3">
        <w:t>，</w:t>
      </w:r>
      <w:r w:rsidRPr="00D63DB3">
        <w:br/>
        <w:t>x=10</w:t>
      </w:r>
      <w:r w:rsidRPr="00D63DB3">
        <w:t>．</w:t>
      </w:r>
      <w:r w:rsidRPr="00D63DB3">
        <w:br/>
      </w:r>
      <w:r w:rsidRPr="00D63DB3">
        <w:t>答：平均每人</w:t>
      </w:r>
      <w:r w:rsidRPr="00D63DB3">
        <w:t>10</w:t>
      </w:r>
      <w:r w:rsidRPr="00D63DB3">
        <w:t>下．</w:t>
      </w:r>
      <w:r w:rsidRPr="00D63DB3">
        <w:br/>
      </w:r>
      <w:r w:rsidRPr="00D63DB3">
        <w:t>【分析】可以看作是工程问题来解答，把踢毽子总次数看成单位</w:t>
      </w:r>
      <w:r w:rsidRPr="00D63DB3">
        <w:t>“1”</w:t>
      </w:r>
      <w:r w:rsidRPr="00D63DB3">
        <w:t>，则合作的效率为</w:t>
      </w:r>
      <w:r w:rsidRPr="00D63DB3">
        <w:t xml:space="preserve"> </w:t>
      </w:r>
      <w:r w:rsidR="006A4638">
        <w:rPr>
          <w:noProof/>
          <w:lang w:eastAsia="zh-CN"/>
        </w:rPr>
        <w:pict>
          <v:shape id="图片 19" o:spid="_x0000_i1043" type="#_x0000_t75" style="width:7.5pt;height:26.25pt;visibility:visible;mso-wrap-style:square">
            <v:imagedata r:id="rId17" o:title=""/>
          </v:shape>
        </w:pict>
      </w:r>
      <w:r w:rsidRPr="00D63DB3">
        <w:t>，女生的工作效率为</w:t>
      </w:r>
      <w:r w:rsidRPr="00D63DB3">
        <w:t xml:space="preserve"> </w:t>
      </w:r>
      <w:r w:rsidR="006A4638">
        <w:rPr>
          <w:noProof/>
          <w:lang w:eastAsia="zh-CN"/>
        </w:rPr>
        <w:pict>
          <v:shape id="图片 20" o:spid="_x0000_i1044" type="#_x0000_t75" style="width:13.5pt;height:26.25pt;visibility:visible;mso-wrap-style:square">
            <v:imagedata r:id="rId16" o:title=""/>
          </v:shape>
        </w:pict>
      </w:r>
      <w:r w:rsidRPr="00D63DB3">
        <w:t>，由工作效率和</w:t>
      </w:r>
      <w:r w:rsidRPr="00D63DB3">
        <w:t>=</w:t>
      </w:r>
      <w:r w:rsidRPr="00D63DB3">
        <w:t>男生的工作效率</w:t>
      </w:r>
      <w:r w:rsidRPr="00D63DB3">
        <w:t>+</w:t>
      </w:r>
      <w:r w:rsidRPr="00D63DB3">
        <w:t>女生的工作效率，得出男生的工作效率</w:t>
      </w:r>
      <w:r w:rsidRPr="00D63DB3">
        <w:t>=</w:t>
      </w:r>
      <w:r w:rsidRPr="00D63DB3">
        <w:t>工作效率之和﹣女生的工作效率，设出男生踢毽子每人</w:t>
      </w:r>
      <w:r w:rsidRPr="00D63DB3">
        <w:t>x</w:t>
      </w:r>
      <w:r w:rsidRPr="00D63DB3">
        <w:t>下，代入关系式列方程解答。</w:t>
      </w:r>
      <w:r w:rsidRPr="00D63DB3">
        <w:br/>
      </w:r>
      <w:r w:rsidRPr="00D63DB3">
        <w:t>故答案为：</w:t>
      </w:r>
      <w:r w:rsidRPr="00D63DB3">
        <w:t>10</w:t>
      </w:r>
      <w:r w:rsidRPr="00D63DB3">
        <w:t>．</w:t>
      </w:r>
    </w:p>
    <w:p w:rsidR="004C7100" w:rsidRPr="00D63DB3" w:rsidRDefault="00D63DB3" w:rsidP="00D63DB3">
      <w:pPr>
        <w:spacing w:after="0" w:line="360" w:lineRule="auto"/>
      </w:pPr>
      <w:r w:rsidRPr="00D63DB3">
        <w:t>11.</w:t>
      </w:r>
      <w:r w:rsidRPr="00D63DB3">
        <w:t>【答案】</w:t>
      </w:r>
      <w:r w:rsidRPr="00D63DB3">
        <w:t xml:space="preserve">92  </w:t>
      </w:r>
    </w:p>
    <w:p w:rsidR="004C7100" w:rsidRPr="00D63DB3" w:rsidRDefault="00D63DB3" w:rsidP="00D63DB3">
      <w:pPr>
        <w:spacing w:after="0" w:line="360" w:lineRule="auto"/>
      </w:pPr>
      <w:r w:rsidRPr="00D63DB3">
        <w:t>【解析】【解答】解：设数学</w:t>
      </w:r>
      <w:r w:rsidRPr="00D63DB3">
        <w:t>X</w:t>
      </w:r>
      <w:r w:rsidRPr="00D63DB3">
        <w:t>分，由题意得，</w:t>
      </w:r>
      <w:r w:rsidRPr="00D63DB3">
        <w:t xml:space="preserve">  x</w:t>
      </w:r>
      <w:r w:rsidRPr="00D63DB3">
        <w:t>﹣</w:t>
      </w:r>
      <w:r w:rsidRPr="00D63DB3">
        <w:t>[</w:t>
      </w:r>
      <w:r w:rsidRPr="00D63DB3">
        <w:t>（</w:t>
      </w:r>
      <w:r w:rsidRPr="00D63DB3">
        <w:t>83×2+x</w:t>
      </w:r>
      <w:r w:rsidRPr="00D63DB3">
        <w:t>）</w:t>
      </w:r>
      <w:r w:rsidRPr="00D63DB3">
        <w:t>÷3]=6</w:t>
      </w:r>
      <w:r w:rsidRPr="00D63DB3">
        <w:t>，</w:t>
      </w:r>
      <w:r w:rsidRPr="00D63DB3">
        <w:br/>
        <w:t>x</w:t>
      </w:r>
      <w:r w:rsidRPr="00D63DB3">
        <w:t>﹣</w:t>
      </w:r>
      <w:r w:rsidRPr="00D63DB3">
        <w:t>[</w:t>
      </w:r>
      <w:r w:rsidRPr="00D63DB3">
        <w:t>（</w:t>
      </w:r>
      <w:r w:rsidRPr="00D63DB3">
        <w:t>166+x</w:t>
      </w:r>
      <w:r w:rsidRPr="00D63DB3">
        <w:t>）</w:t>
      </w:r>
      <w:r w:rsidRPr="00D63DB3">
        <w:t xml:space="preserve">× </w:t>
      </w:r>
      <w:r w:rsidR="006A4638">
        <w:rPr>
          <w:noProof/>
          <w:lang w:eastAsia="zh-CN"/>
        </w:rPr>
        <w:pict>
          <v:shape id="图片 21" o:spid="_x0000_i1045" type="#_x0000_t75" style="width:9pt;height:21pt;visibility:visible;mso-wrap-style:square">
            <v:imagedata r:id="rId20" o:title=""/>
          </v:shape>
        </w:pict>
      </w:r>
      <w:r w:rsidRPr="00D63DB3">
        <w:t>]=6</w:t>
      </w:r>
      <w:r w:rsidRPr="00D63DB3">
        <w:t>，</w:t>
      </w:r>
      <w:r w:rsidRPr="00D63DB3">
        <w:br/>
      </w:r>
      <w:r w:rsidR="006A4638">
        <w:rPr>
          <w:noProof/>
          <w:lang w:eastAsia="zh-CN"/>
        </w:rPr>
        <w:pict>
          <v:shape id="图片 22" o:spid="_x0000_i1046" type="#_x0000_t75" style="width:9.75pt;height:21pt;visibility:visible;mso-wrap-style:square">
            <v:imagedata r:id="rId21" o:title=""/>
          </v:shape>
        </w:pict>
      </w:r>
      <w:r w:rsidRPr="00D63DB3">
        <w:t xml:space="preserve">x= </w:t>
      </w:r>
      <w:r w:rsidR="006A4638">
        <w:rPr>
          <w:noProof/>
          <w:lang w:eastAsia="zh-CN"/>
        </w:rPr>
        <w:pict>
          <v:shape id="图片 23" o:spid="_x0000_i1047" type="#_x0000_t75" style="width:21.75pt;height:21pt;visibility:visible;mso-wrap-style:square">
            <v:imagedata r:id="rId22" o:title=""/>
          </v:shape>
        </w:pict>
      </w:r>
      <w:r w:rsidRPr="00D63DB3">
        <w:t>，</w:t>
      </w:r>
      <w:r w:rsidRPr="00D63DB3">
        <w:br/>
        <w:t>  x=92</w:t>
      </w:r>
      <w:r w:rsidRPr="00D63DB3">
        <w:t>；</w:t>
      </w:r>
      <w:r w:rsidRPr="00D63DB3">
        <w:br/>
      </w:r>
      <w:r w:rsidRPr="00D63DB3">
        <w:t>答：小明的数学成绩为</w:t>
      </w:r>
      <w:r w:rsidRPr="00D63DB3">
        <w:t>92</w:t>
      </w:r>
      <w:r w:rsidRPr="00D63DB3">
        <w:t>分．</w:t>
      </w:r>
      <w:r w:rsidRPr="00D63DB3">
        <w:br/>
      </w:r>
      <w:r w:rsidRPr="00D63DB3">
        <w:t>故答案为：</w:t>
      </w:r>
      <w:r w:rsidRPr="00D63DB3">
        <w:t>92</w:t>
      </w:r>
      <w:r w:rsidRPr="00D63DB3">
        <w:t>．</w:t>
      </w:r>
      <w:r w:rsidRPr="00D63DB3">
        <w:br/>
      </w:r>
      <w:r w:rsidRPr="00D63DB3">
        <w:t>【分析】要求小明的数学成绩是多少，只要设出小明的数学成绩为</w:t>
      </w:r>
      <w:r w:rsidRPr="00D63DB3">
        <w:t>x</w:t>
      </w:r>
      <w:r w:rsidRPr="00D63DB3">
        <w:t>分，根据</w:t>
      </w:r>
      <w:r w:rsidRPr="00D63DB3">
        <w:t>“</w:t>
      </w:r>
      <w:r w:rsidRPr="00D63DB3">
        <w:t>小明的成绩﹣三科的平均成绩</w:t>
      </w:r>
      <w:r w:rsidRPr="00D63DB3">
        <w:t>=</w:t>
      </w:r>
      <w:r w:rsidRPr="00D63DB3">
        <w:t>高的分数</w:t>
      </w:r>
      <w:r w:rsidRPr="00D63DB3">
        <w:t>”</w:t>
      </w:r>
      <w:r w:rsidRPr="00D63DB3">
        <w:t>，列出方程，进行解答即可．</w:t>
      </w:r>
    </w:p>
    <w:p w:rsidR="004C7100" w:rsidRPr="00D63DB3" w:rsidRDefault="00D63DB3" w:rsidP="00D63DB3">
      <w:pPr>
        <w:spacing w:after="0" w:line="360" w:lineRule="auto"/>
      </w:pPr>
      <w:r w:rsidRPr="00D63DB3">
        <w:t>12.</w:t>
      </w:r>
      <w:r w:rsidRPr="00D63DB3">
        <w:t>【答案】（</w:t>
      </w:r>
      <w:r w:rsidRPr="00D63DB3">
        <w:t>1</w:t>
      </w:r>
      <w:r w:rsidRPr="00D63DB3">
        <w:t>）</w:t>
      </w:r>
      <w:r w:rsidRPr="00D63DB3">
        <w:t>142</w:t>
      </w:r>
      <w:r w:rsidRPr="00D63DB3">
        <w:t>元</w:t>
      </w:r>
      <w:r w:rsidRPr="00D63DB3">
        <w:br/>
      </w:r>
      <w:r w:rsidRPr="00D63DB3">
        <w:t>（</w:t>
      </w:r>
      <w:r w:rsidRPr="00D63DB3">
        <w:t>2</w:t>
      </w:r>
      <w:r w:rsidRPr="00D63DB3">
        <w:t>）</w:t>
      </w:r>
      <w:r w:rsidRPr="00D63DB3">
        <w:t>3550</w:t>
      </w:r>
      <w:r w:rsidRPr="00D63DB3">
        <w:t>元</w:t>
      </w:r>
      <w:r w:rsidRPr="00D63DB3">
        <w:t xml:space="preserve">  </w:t>
      </w:r>
    </w:p>
    <w:p w:rsidR="004C7100" w:rsidRPr="00D63DB3" w:rsidRDefault="00D63DB3" w:rsidP="00D63DB3">
      <w:pPr>
        <w:spacing w:after="0" w:line="360" w:lineRule="auto"/>
      </w:pPr>
      <w:r w:rsidRPr="00D63DB3">
        <w:t>【解析】【解答】解：</w:t>
      </w:r>
      <w:r w:rsidRPr="00D63DB3">
        <w:t>(1)(160+148+132+105+117+142+190)÷7</w:t>
      </w:r>
      <w:r w:rsidRPr="00D63DB3">
        <w:br/>
        <w:t>=994÷7</w:t>
      </w:r>
      <w:r w:rsidRPr="00D63DB3">
        <w:br/>
        <w:t>=142(</w:t>
      </w:r>
      <w:r w:rsidRPr="00D63DB3">
        <w:t>元</w:t>
      </w:r>
      <w:r w:rsidRPr="00D63DB3">
        <w:t>)</w:t>
      </w:r>
      <w:r w:rsidRPr="00D63DB3">
        <w:br/>
        <w:t>(2)142×25=3550(</w:t>
      </w:r>
      <w:r w:rsidRPr="00D63DB3">
        <w:t>元</w:t>
      </w:r>
      <w:r w:rsidRPr="00D63DB3">
        <w:t>)</w:t>
      </w:r>
      <w:r w:rsidRPr="00D63DB3">
        <w:br/>
      </w:r>
      <w:r w:rsidRPr="00D63DB3">
        <w:t>故答案为：</w:t>
      </w:r>
      <w:r w:rsidRPr="00D63DB3">
        <w:t>142</w:t>
      </w:r>
      <w:r w:rsidRPr="00D63DB3">
        <w:t>元；</w:t>
      </w:r>
      <w:r w:rsidRPr="00D63DB3">
        <w:t>3550</w:t>
      </w:r>
      <w:r w:rsidRPr="00D63DB3">
        <w:t>元</w:t>
      </w:r>
    </w:p>
    <w:p w:rsidR="004C7100" w:rsidRPr="00D63DB3" w:rsidRDefault="00D63DB3" w:rsidP="00D63DB3">
      <w:pPr>
        <w:spacing w:after="0" w:line="360" w:lineRule="auto"/>
      </w:pPr>
      <w:r w:rsidRPr="00D63DB3">
        <w:t>【分析】</w:t>
      </w:r>
      <w:r w:rsidRPr="00D63DB3">
        <w:t>(1)</w:t>
      </w:r>
      <w:r w:rsidRPr="00D63DB3">
        <w:t>用这星期的收入总数除以</w:t>
      </w:r>
      <w:r w:rsidRPr="00D63DB3">
        <w:t>7</w:t>
      </w:r>
      <w:r w:rsidRPr="00D63DB3">
        <w:t>即可求出平均每天收入的钱数；</w:t>
      </w:r>
      <w:r w:rsidRPr="00D63DB3">
        <w:t>(2)</w:t>
      </w:r>
      <w:r w:rsidRPr="00D63DB3">
        <w:t>用平均每天收入的钱数乘</w:t>
      </w:r>
      <w:r w:rsidRPr="00D63DB3">
        <w:t>25</w:t>
      </w:r>
      <w:r w:rsidRPr="00D63DB3">
        <w:t>即可求出这个月的收入总数。</w:t>
      </w:r>
    </w:p>
    <w:p w:rsidR="004C7100" w:rsidRPr="00D63DB3" w:rsidRDefault="00D63DB3" w:rsidP="00D63DB3">
      <w:pPr>
        <w:spacing w:after="0" w:line="360" w:lineRule="auto"/>
      </w:pPr>
      <w:r w:rsidRPr="00D63DB3">
        <w:t>13.</w:t>
      </w:r>
      <w:r w:rsidRPr="00D63DB3">
        <w:t>【答案】（</w:t>
      </w:r>
      <w:r w:rsidRPr="00D63DB3">
        <w:t>1</w:t>
      </w:r>
      <w:r w:rsidRPr="00D63DB3">
        <w:t>）</w:t>
      </w:r>
      <w:r w:rsidRPr="00D63DB3">
        <w:t>394</w:t>
      </w:r>
      <w:r w:rsidRPr="00D63DB3">
        <w:t>；</w:t>
      </w:r>
      <w:r w:rsidRPr="00D63DB3">
        <w:t>317</w:t>
      </w:r>
      <w:r w:rsidRPr="00D63DB3">
        <w:t>；</w:t>
      </w:r>
      <w:r w:rsidRPr="00D63DB3">
        <w:t>491</w:t>
      </w:r>
      <w:r w:rsidRPr="00D63DB3">
        <w:t>；</w:t>
      </w:r>
      <w:r w:rsidRPr="00D63DB3">
        <w:t>326</w:t>
      </w:r>
      <w:r w:rsidRPr="00D63DB3">
        <w:br/>
      </w:r>
      <w:r w:rsidRPr="00D63DB3">
        <w:t>（</w:t>
      </w:r>
      <w:r w:rsidRPr="00D63DB3">
        <w:t>2</w:t>
      </w:r>
      <w:r w:rsidRPr="00D63DB3">
        <w:t>）</w:t>
      </w:r>
      <w:r w:rsidRPr="00D63DB3">
        <w:t>10696</w:t>
      </w:r>
      <w:r w:rsidRPr="00D63DB3">
        <w:br/>
      </w:r>
      <w:r w:rsidRPr="00D63DB3">
        <w:t>（</w:t>
      </w:r>
      <w:r w:rsidRPr="00D63DB3">
        <w:t>3</w:t>
      </w:r>
      <w:r w:rsidRPr="00D63DB3">
        <w:t>）</w:t>
      </w:r>
      <w:r w:rsidRPr="00D63DB3">
        <w:t>32088</w:t>
      </w:r>
      <w:r w:rsidRPr="00D63DB3">
        <w:br/>
      </w:r>
      <w:r w:rsidRPr="00D63DB3">
        <w:t>（</w:t>
      </w:r>
      <w:r w:rsidRPr="00D63DB3">
        <w:t>4</w:t>
      </w:r>
      <w:r w:rsidRPr="00D63DB3">
        <w:t>）</w:t>
      </w:r>
      <w:r w:rsidRPr="00D63DB3">
        <w:t>3</w:t>
      </w:r>
      <w:r w:rsidRPr="00D63DB3">
        <w:t>；</w:t>
      </w:r>
      <w:r w:rsidRPr="00D63DB3">
        <w:t>2</w:t>
      </w:r>
      <w:r w:rsidRPr="00D63DB3">
        <w:t>；</w:t>
      </w:r>
      <w:r w:rsidRPr="00D63DB3">
        <w:t xml:space="preserve">696  </w:t>
      </w:r>
    </w:p>
    <w:p w:rsidR="004C7100" w:rsidRPr="00D63DB3" w:rsidRDefault="00D63DB3" w:rsidP="00D63DB3">
      <w:pPr>
        <w:spacing w:after="0" w:line="360" w:lineRule="auto"/>
      </w:pPr>
      <w:r w:rsidRPr="00D63DB3">
        <w:t>【解析】【解答】解：</w:t>
      </w:r>
      <w:r w:rsidRPr="00D63DB3">
        <w:t>(1)</w:t>
      </w:r>
      <w:r w:rsidRPr="00D63DB3">
        <w:t>《国宝熊猫》</w:t>
      </w:r>
      <w:r w:rsidRPr="00D63DB3">
        <w:t>(272+315+469+520)÷4=1576÷4=394(</w:t>
      </w:r>
      <w:r w:rsidRPr="00D63DB3">
        <w:t>张</w:t>
      </w:r>
      <w:r w:rsidRPr="00D63DB3">
        <w:t>)</w:t>
      </w:r>
      <w:r w:rsidRPr="00D63DB3">
        <w:t>；</w:t>
      </w:r>
      <w:r w:rsidRPr="00D63DB3">
        <w:br/>
      </w:r>
      <w:r w:rsidRPr="00D63DB3">
        <w:t>《美丽的南沙》</w:t>
      </w:r>
      <w:r w:rsidRPr="00D63DB3">
        <w:t>(224+275+316+453)÷4=1268÷4=317(</w:t>
      </w:r>
      <w:r w:rsidRPr="00D63DB3">
        <w:t>张</w:t>
      </w:r>
      <w:r w:rsidRPr="00D63DB3">
        <w:t>)</w:t>
      </w:r>
      <w:r w:rsidRPr="00D63DB3">
        <w:t>；</w:t>
      </w:r>
      <w:r w:rsidRPr="00D63DB3">
        <w:br/>
      </w:r>
      <w:r w:rsidRPr="00D63DB3">
        <w:t>《宇宙与人》</w:t>
      </w:r>
      <w:r w:rsidRPr="00D63DB3">
        <w:t>(289+452+568+655)÷4=1964÷4=491(</w:t>
      </w:r>
      <w:r w:rsidRPr="00D63DB3">
        <w:t>张</w:t>
      </w:r>
      <w:r w:rsidRPr="00D63DB3">
        <w:t>)</w:t>
      </w:r>
      <w:r w:rsidRPr="00D63DB3">
        <w:t>；</w:t>
      </w:r>
      <w:r w:rsidRPr="00D63DB3">
        <w:br/>
      </w:r>
      <w:r w:rsidRPr="00D63DB3">
        <w:t>《沙尘暴防治》</w:t>
      </w:r>
      <w:r w:rsidRPr="00D63DB3">
        <w:t>(137+292+379+496)÷4=1304÷4=326(</w:t>
      </w:r>
      <w:r w:rsidRPr="00D63DB3">
        <w:t>张</w:t>
      </w:r>
      <w:r w:rsidRPr="00D63DB3">
        <w:t>)</w:t>
      </w:r>
      <w:r w:rsidRPr="00D63DB3">
        <w:t>；</w:t>
      </w:r>
      <w:r w:rsidRPr="00D63DB3">
        <w:br/>
        <w:t>(2)(394+317+491+326)×7</w:t>
      </w:r>
      <w:r w:rsidRPr="00D63DB3">
        <w:br/>
        <w:t>=1528×7</w:t>
      </w:r>
      <w:r w:rsidRPr="00D63DB3">
        <w:br/>
        <w:t>=10696(</w:t>
      </w:r>
      <w:r w:rsidRPr="00D63DB3">
        <w:t>张</w:t>
      </w:r>
      <w:r w:rsidRPr="00D63DB3">
        <w:t>)</w:t>
      </w:r>
      <w:r w:rsidRPr="00D63DB3">
        <w:br/>
        <w:t>(3)10696×3=32088(</w:t>
      </w:r>
      <w:r w:rsidRPr="00D63DB3">
        <w:t>元</w:t>
      </w:r>
      <w:r w:rsidRPr="00D63DB3">
        <w:t>)</w:t>
      </w:r>
      <w:r w:rsidRPr="00D63DB3">
        <w:br/>
        <w:t>(4)491&gt;394&gt;326&gt;317</w:t>
      </w:r>
      <w:r w:rsidRPr="00D63DB3">
        <w:t>，第</w:t>
      </w:r>
      <w:r w:rsidRPr="00D63DB3">
        <w:t>3</w:t>
      </w:r>
      <w:r w:rsidRPr="00D63DB3">
        <w:t>部电影观众最多，第</w:t>
      </w:r>
      <w:r w:rsidRPr="00D63DB3">
        <w:t>2</w:t>
      </w:r>
      <w:r w:rsidRPr="00D63DB3">
        <w:t>部观众最少，相差：</w:t>
      </w:r>
      <w:r w:rsidRPr="00D63DB3">
        <w:br/>
        <w:t>491×4-317×4</w:t>
      </w:r>
      <w:r w:rsidRPr="00D63DB3">
        <w:br/>
        <w:t>=1964-1268</w:t>
      </w:r>
      <w:r w:rsidRPr="00D63DB3">
        <w:br/>
        <w:t>=696(</w:t>
      </w:r>
      <w:r w:rsidRPr="00D63DB3">
        <w:t>人</w:t>
      </w:r>
      <w:r w:rsidRPr="00D63DB3">
        <w:t>)</w:t>
      </w:r>
      <w:r w:rsidRPr="00D63DB3">
        <w:br/>
      </w:r>
      <w:r w:rsidRPr="00D63DB3">
        <w:t>故答案为：</w:t>
      </w:r>
      <w:r w:rsidRPr="00D63DB3">
        <w:t>(1)394</w:t>
      </w:r>
      <w:r w:rsidRPr="00D63DB3">
        <w:t>；</w:t>
      </w:r>
      <w:r w:rsidRPr="00D63DB3">
        <w:t>317</w:t>
      </w:r>
      <w:r w:rsidRPr="00D63DB3">
        <w:t>；</w:t>
      </w:r>
      <w:r w:rsidRPr="00D63DB3">
        <w:t>491</w:t>
      </w:r>
      <w:r w:rsidRPr="00D63DB3">
        <w:t>；</w:t>
      </w:r>
      <w:r w:rsidRPr="00D63DB3">
        <w:t>326</w:t>
      </w:r>
      <w:r w:rsidRPr="00D63DB3">
        <w:t>；</w:t>
      </w:r>
      <w:r w:rsidRPr="00D63DB3">
        <w:t>(2)10696</w:t>
      </w:r>
      <w:r w:rsidRPr="00D63DB3">
        <w:t>；</w:t>
      </w:r>
      <w:r w:rsidRPr="00D63DB3">
        <w:t>(3)32088</w:t>
      </w:r>
      <w:r w:rsidRPr="00D63DB3">
        <w:t>；</w:t>
      </w:r>
      <w:r w:rsidRPr="00D63DB3">
        <w:t>(4)3</w:t>
      </w:r>
      <w:r w:rsidRPr="00D63DB3">
        <w:t>；</w:t>
      </w:r>
      <w:r w:rsidRPr="00D63DB3">
        <w:t>2</w:t>
      </w:r>
      <w:r w:rsidRPr="00D63DB3">
        <w:t>；</w:t>
      </w:r>
      <w:r w:rsidRPr="00D63DB3">
        <w:t>696</w:t>
      </w:r>
    </w:p>
    <w:p w:rsidR="004C7100" w:rsidRPr="00D63DB3" w:rsidRDefault="00D63DB3" w:rsidP="00D63DB3">
      <w:pPr>
        <w:spacing w:after="0" w:line="360" w:lineRule="auto"/>
      </w:pPr>
      <w:r w:rsidRPr="00D63DB3">
        <w:t>【分析】</w:t>
      </w:r>
      <w:r w:rsidRPr="00D63DB3">
        <w:t>(1)</w:t>
      </w:r>
      <w:r w:rsidRPr="00D63DB3">
        <w:t>用每部电影后四天的总售票张数除以</w:t>
      </w:r>
      <w:r w:rsidRPr="00D63DB3">
        <w:t>4</w:t>
      </w:r>
      <w:r w:rsidRPr="00D63DB3">
        <w:t>求出平均每天售票的张数；</w:t>
      </w:r>
      <w:r w:rsidRPr="00D63DB3">
        <w:t>(2)</w:t>
      </w:r>
      <w:r w:rsidRPr="00D63DB3">
        <w:t>用四部电影平均每天售票的张数和乘</w:t>
      </w:r>
      <w:r w:rsidRPr="00D63DB3">
        <w:t>4</w:t>
      </w:r>
      <w:r w:rsidRPr="00D63DB3">
        <w:t>即可求出售票总数；</w:t>
      </w:r>
      <w:r w:rsidRPr="00D63DB3">
        <w:t>(3)</w:t>
      </w:r>
      <w:r w:rsidRPr="00D63DB3">
        <w:t>用售票总数乘</w:t>
      </w:r>
      <w:r w:rsidRPr="00D63DB3">
        <w:t>3</w:t>
      </w:r>
      <w:r w:rsidRPr="00D63DB3">
        <w:t>即可求出卖出的总钱数；</w:t>
      </w:r>
      <w:r w:rsidRPr="00D63DB3">
        <w:t>(4)</w:t>
      </w:r>
      <w:r w:rsidRPr="00D63DB3">
        <w:t>比较平均每天的售票张数即可确定哪部电影观众多，哪部电影观众少。用减法计算出人数差即可。</w:t>
      </w:r>
    </w:p>
    <w:p w:rsidR="004C7100" w:rsidRPr="00D63DB3" w:rsidRDefault="00D63DB3" w:rsidP="00D63DB3">
      <w:pPr>
        <w:spacing w:line="360" w:lineRule="auto"/>
      </w:pPr>
      <w:r w:rsidRPr="00D63DB3">
        <w:t>四、解答题</w:t>
      </w:r>
    </w:p>
    <w:p w:rsidR="004C7100" w:rsidRPr="00D63DB3" w:rsidRDefault="00D63DB3" w:rsidP="00D63DB3">
      <w:pPr>
        <w:spacing w:after="0" w:line="360" w:lineRule="auto"/>
      </w:pPr>
      <w:r w:rsidRPr="00D63DB3">
        <w:t>14.</w:t>
      </w:r>
      <w:r w:rsidRPr="00D63DB3">
        <w:t>【答案】解：第一组：</w:t>
      </w:r>
      <w:r w:rsidRPr="00D63DB3">
        <w:t xml:space="preserve"> </w:t>
      </w:r>
      <w:r w:rsidR="006A4638">
        <w:rPr>
          <w:noProof/>
          <w:lang w:eastAsia="zh-CN"/>
        </w:rPr>
        <w:pict>
          <v:shape id="图片 24" o:spid="_x0000_i1048" type="#_x0000_t75" style="width:75.75pt;height:21pt;visibility:visible;mso-wrap-style:square">
            <v:imagedata r:id="rId23" o:title=""/>
          </v:shape>
        </w:pict>
      </w:r>
      <w:r w:rsidRPr="00D63DB3">
        <w:t>（只），第二组</w:t>
      </w:r>
      <w:r w:rsidRPr="00D63DB3">
        <w:t xml:space="preserve"> </w:t>
      </w:r>
      <w:r w:rsidRPr="00D63DB3">
        <w:t>：</w:t>
      </w:r>
      <w:r w:rsidR="006A4638">
        <w:rPr>
          <w:noProof/>
          <w:lang w:eastAsia="zh-CN"/>
        </w:rPr>
        <w:pict>
          <v:shape id="图片 25" o:spid="_x0000_i1049" type="#_x0000_t75" style="width:96.75pt;height:21pt;visibility:visible;mso-wrap-style:square">
            <v:imagedata r:id="rId24" o:title=""/>
          </v:shape>
        </w:pict>
      </w:r>
      <w:r w:rsidRPr="00D63DB3">
        <w:t>（</w:t>
      </w:r>
      <w:r w:rsidRPr="00D63DB3">
        <w:t xml:space="preserve"> </w:t>
      </w:r>
      <w:r w:rsidRPr="00D63DB3">
        <w:t>只），第三组：</w:t>
      </w:r>
      <w:r w:rsidRPr="00D63DB3">
        <w:t xml:space="preserve"> </w:t>
      </w:r>
      <w:r w:rsidR="006A4638">
        <w:rPr>
          <w:noProof/>
          <w:lang w:eastAsia="zh-CN"/>
        </w:rPr>
        <w:pict>
          <v:shape id="图片 26" o:spid="_x0000_i1050" type="#_x0000_t75" style="width:96.75pt;height:21pt;visibility:visible;mso-wrap-style:square">
            <v:imagedata r:id="rId25" o:title=""/>
          </v:shape>
        </w:pict>
      </w:r>
      <w:r w:rsidRPr="00D63DB3">
        <w:t>(</w:t>
      </w:r>
      <w:r w:rsidRPr="00D63DB3">
        <w:t>只</w:t>
      </w:r>
      <w:r w:rsidRPr="00D63DB3">
        <w:t>)</w:t>
      </w:r>
      <w:r w:rsidRPr="00D63DB3">
        <w:t>，所以第一组平均每人采集到的蝴蝶标本多</w:t>
      </w:r>
      <w:r w:rsidRPr="00D63DB3">
        <w:t xml:space="preserve">.  </w:t>
      </w:r>
    </w:p>
    <w:p w:rsidR="004C7100" w:rsidRPr="00D63DB3" w:rsidRDefault="00D63DB3" w:rsidP="00D63DB3">
      <w:pPr>
        <w:spacing w:after="0" w:line="360" w:lineRule="auto"/>
      </w:pPr>
      <w:r w:rsidRPr="00D63DB3">
        <w:t>【解析】【分析】捉到蝴蝶只数</w:t>
      </w:r>
      <w:r w:rsidRPr="00D63DB3">
        <w:t>÷</w:t>
      </w:r>
      <w:r w:rsidRPr="00D63DB3">
        <w:t>捉蝴蝶的人数</w:t>
      </w:r>
      <w:r w:rsidRPr="00D63DB3">
        <w:t>=</w:t>
      </w:r>
      <w:r w:rsidRPr="00D63DB3">
        <w:t>平均每人采集到的蝴蝶标本数，然后比较三个数的大小，最大的数所在的组就是采集到的蝴蝶标本最多的组。</w:t>
      </w:r>
    </w:p>
    <w:p w:rsidR="004C7100" w:rsidRPr="00D63DB3" w:rsidRDefault="00D63DB3" w:rsidP="00D63DB3">
      <w:pPr>
        <w:spacing w:line="360" w:lineRule="auto"/>
      </w:pPr>
      <w:r w:rsidRPr="00D63DB3">
        <w:t>五、综合题</w:t>
      </w:r>
    </w:p>
    <w:p w:rsidR="004C7100" w:rsidRPr="00D63DB3" w:rsidRDefault="00D63DB3" w:rsidP="00D63DB3">
      <w:pPr>
        <w:spacing w:after="0" w:line="360" w:lineRule="auto"/>
      </w:pPr>
      <w:r w:rsidRPr="00D63DB3">
        <w:t>15.</w:t>
      </w:r>
      <w:r w:rsidRPr="00D63DB3">
        <w:t>【答案】</w:t>
      </w:r>
      <w:r w:rsidRPr="00D63DB3">
        <w:t xml:space="preserve"> </w:t>
      </w:r>
      <w:r w:rsidRPr="00D63DB3">
        <w:t>（</w:t>
      </w:r>
      <w:r w:rsidRPr="00D63DB3">
        <w:t>1</w:t>
      </w:r>
      <w:r w:rsidRPr="00D63DB3">
        <w:t>）解：答由统计图可以看出：星期二与星期四卖出的苹果同样多，星期四卖出的苹果和橘子同样多</w:t>
      </w:r>
      <w:r w:rsidRPr="00D63DB3">
        <w:br/>
      </w:r>
      <w:r w:rsidRPr="00D63DB3">
        <w:t>（</w:t>
      </w:r>
      <w:r w:rsidRPr="00D63DB3">
        <w:t>2</w:t>
      </w:r>
      <w:r w:rsidRPr="00D63DB3">
        <w:t>）解：苹果：（</w:t>
      </w:r>
      <w:r w:rsidRPr="00D63DB3">
        <w:t>6+7+9+7+11</w:t>
      </w:r>
      <w:r w:rsidRPr="00D63DB3">
        <w:t>）</w:t>
      </w:r>
      <w:r w:rsidRPr="00D63DB3">
        <w:t>÷5</w:t>
      </w:r>
    </w:p>
    <w:p w:rsidR="004C7100" w:rsidRPr="00D63DB3" w:rsidRDefault="00D63DB3" w:rsidP="00D63DB3">
      <w:pPr>
        <w:spacing w:after="0" w:line="360" w:lineRule="auto"/>
      </w:pPr>
      <w:r w:rsidRPr="00D63DB3">
        <w:t xml:space="preserve">=40÷5           </w:t>
      </w:r>
    </w:p>
    <w:p w:rsidR="004C7100" w:rsidRPr="00D63DB3" w:rsidRDefault="00D63DB3" w:rsidP="00D63DB3">
      <w:pPr>
        <w:spacing w:after="0" w:line="360" w:lineRule="auto"/>
      </w:pPr>
      <w:r w:rsidRPr="00D63DB3">
        <w:t>=8</w:t>
      </w:r>
      <w:r w:rsidRPr="00D63DB3">
        <w:t>（箱）</w:t>
      </w:r>
    </w:p>
    <w:p w:rsidR="004C7100" w:rsidRPr="00D63DB3" w:rsidRDefault="00D63DB3" w:rsidP="00D63DB3">
      <w:pPr>
        <w:spacing w:after="0" w:line="360" w:lineRule="auto"/>
      </w:pPr>
      <w:r w:rsidRPr="00D63DB3">
        <w:t>橘子：（</w:t>
      </w:r>
      <w:r w:rsidRPr="00D63DB3">
        <w:t>4+8+6+7+10</w:t>
      </w:r>
      <w:r w:rsidRPr="00D63DB3">
        <w:t>）</w:t>
      </w:r>
      <w:r w:rsidRPr="00D63DB3">
        <w:t>÷5</w:t>
      </w:r>
    </w:p>
    <w:p w:rsidR="004C7100" w:rsidRPr="00D63DB3" w:rsidRDefault="00D63DB3" w:rsidP="00D63DB3">
      <w:pPr>
        <w:spacing w:after="0" w:line="360" w:lineRule="auto"/>
      </w:pPr>
      <w:r w:rsidRPr="00D63DB3">
        <w:t>=35÷5</w:t>
      </w:r>
    </w:p>
    <w:p w:rsidR="004C7100" w:rsidRPr="00D63DB3" w:rsidRDefault="00D63DB3" w:rsidP="00D63DB3">
      <w:pPr>
        <w:spacing w:after="0" w:line="360" w:lineRule="auto"/>
      </w:pPr>
      <w:r w:rsidRPr="00D63DB3">
        <w:t>=5</w:t>
      </w:r>
      <w:r w:rsidRPr="00D63DB3">
        <w:t>（箱）</w:t>
      </w:r>
    </w:p>
    <w:p w:rsidR="00D63DB3" w:rsidRPr="00D63DB3" w:rsidRDefault="00D63DB3" w:rsidP="00D63DB3">
      <w:pPr>
        <w:spacing w:after="0" w:line="360" w:lineRule="auto"/>
      </w:pPr>
      <w:r w:rsidRPr="00D63DB3">
        <w:t>答：平均每天卖出苹果</w:t>
      </w:r>
      <w:r w:rsidRPr="00D63DB3">
        <w:t>8</w:t>
      </w:r>
      <w:r w:rsidRPr="00D63DB3">
        <w:t>箱，橘子</w:t>
      </w:r>
      <w:r w:rsidRPr="00D63DB3">
        <w:t>5</w:t>
      </w:r>
      <w:r w:rsidRPr="00D63DB3">
        <w:t>箱</w:t>
      </w:r>
    </w:p>
    <w:p w:rsidR="004C7100" w:rsidRPr="00D63DB3" w:rsidRDefault="00D63DB3" w:rsidP="00D63DB3">
      <w:pPr>
        <w:spacing w:after="0" w:line="360" w:lineRule="auto"/>
      </w:pPr>
      <w:r w:rsidRPr="00D63DB3">
        <w:t>（</w:t>
      </w:r>
      <w:r w:rsidRPr="00D63DB3">
        <w:t>3</w:t>
      </w:r>
      <w:r w:rsidRPr="00D63DB3">
        <w:t>）解：这</w:t>
      </w:r>
      <w:r w:rsidRPr="00D63DB3">
        <w:t>5</w:t>
      </w:r>
      <w:r w:rsidRPr="00D63DB3">
        <w:t>天卖出的苹果多，还是橘子多？多多少箱？</w:t>
      </w:r>
    </w:p>
    <w:p w:rsidR="004C7100" w:rsidRPr="00D63DB3" w:rsidRDefault="00D63DB3" w:rsidP="00D63DB3">
      <w:pPr>
        <w:spacing w:after="0" w:line="360" w:lineRule="auto"/>
      </w:pPr>
      <w:r w:rsidRPr="00D63DB3">
        <w:t>苹果：</w:t>
      </w:r>
      <w:r w:rsidRPr="00D63DB3">
        <w:t>6+7+9+7+11=40</w:t>
      </w:r>
      <w:r w:rsidRPr="00D63DB3">
        <w:t>（箱）</w:t>
      </w:r>
    </w:p>
    <w:p w:rsidR="004C7100" w:rsidRPr="00D63DB3" w:rsidRDefault="00D63DB3" w:rsidP="00D63DB3">
      <w:pPr>
        <w:spacing w:after="0" w:line="360" w:lineRule="auto"/>
      </w:pPr>
      <w:r w:rsidRPr="00D63DB3">
        <w:t>橘子：</w:t>
      </w:r>
      <w:r w:rsidRPr="00D63DB3">
        <w:t>4+8+6+7+10=35</w:t>
      </w:r>
      <w:r w:rsidRPr="00D63DB3">
        <w:t>（箱）</w:t>
      </w:r>
    </w:p>
    <w:p w:rsidR="004C7100" w:rsidRPr="00D63DB3" w:rsidRDefault="00D63DB3" w:rsidP="00D63DB3">
      <w:pPr>
        <w:spacing w:after="0" w:line="360" w:lineRule="auto"/>
      </w:pPr>
      <w:r w:rsidRPr="00D63DB3">
        <w:t>40</w:t>
      </w:r>
      <w:r w:rsidRPr="00D63DB3">
        <w:t>﹣</w:t>
      </w:r>
      <w:r w:rsidRPr="00D63DB3">
        <w:t>35=5</w:t>
      </w:r>
      <w:r w:rsidRPr="00D63DB3">
        <w:t>（箱）</w:t>
      </w:r>
    </w:p>
    <w:p w:rsidR="004C7100" w:rsidRPr="00D63DB3" w:rsidRDefault="00D63DB3" w:rsidP="00D63DB3">
      <w:pPr>
        <w:spacing w:after="0" w:line="360" w:lineRule="auto"/>
      </w:pPr>
      <w:r w:rsidRPr="00D63DB3">
        <w:t>答：这</w:t>
      </w:r>
      <w:r w:rsidRPr="00D63DB3">
        <w:t>5</w:t>
      </w:r>
      <w:r w:rsidRPr="00D63DB3">
        <w:t>天卖出的苹果多，多</w:t>
      </w:r>
      <w:r w:rsidRPr="00D63DB3">
        <w:t>5</w:t>
      </w:r>
      <w:r w:rsidRPr="00D63DB3">
        <w:t>箱</w:t>
      </w:r>
    </w:p>
    <w:p w:rsidR="004C7100" w:rsidRPr="00D63DB3" w:rsidRDefault="00D63DB3" w:rsidP="00D63DB3">
      <w:pPr>
        <w:spacing w:after="0" w:line="360" w:lineRule="auto"/>
      </w:pPr>
      <w:r w:rsidRPr="00D63DB3">
        <w:t>【解析】【分析】两幅条形统计图都是用纵轴上的数据表示卖出的数量，单位是箱，每格代表</w:t>
      </w:r>
      <w:r w:rsidRPr="00D63DB3">
        <w:t>1</w:t>
      </w:r>
      <w:r w:rsidRPr="00D63DB3">
        <w:t>箱，横轴上数据表示天数．（</w:t>
      </w:r>
      <w:r w:rsidRPr="00D63DB3">
        <w:t>1</w:t>
      </w:r>
      <w:r w:rsidRPr="00D63DB3">
        <w:t>）根据华江果品店上星期</w:t>
      </w:r>
      <w:r w:rsidRPr="00D63DB3">
        <w:t>5</w:t>
      </w:r>
      <w:r w:rsidRPr="00D63DB3">
        <w:t>天卖出苹果和橘子的数量的条形统计图可以看出哪两天卖出的苹果同样多，哪天卖出的苹果和橘子同样多．（</w:t>
      </w:r>
      <w:r w:rsidRPr="00D63DB3">
        <w:t>2</w:t>
      </w:r>
      <w:r w:rsidRPr="00D63DB3">
        <w:t>）根据平均数的意义及求法，分别求出这</w:t>
      </w:r>
      <w:r w:rsidRPr="00D63DB3">
        <w:t>5</w:t>
      </w:r>
      <w:r w:rsidRPr="00D63DB3">
        <w:t>天卖出的苹果、橘子的总箱数除以</w:t>
      </w:r>
      <w:r w:rsidRPr="00D63DB3">
        <w:t>5</w:t>
      </w:r>
      <w:r w:rsidRPr="00D63DB3">
        <w:t>即可．（</w:t>
      </w:r>
      <w:r w:rsidRPr="00D63DB3">
        <w:t>3</w:t>
      </w:r>
      <w:r w:rsidRPr="00D63DB3">
        <w:t>）能提出的问题有很多，如，这</w:t>
      </w:r>
      <w:r w:rsidRPr="00D63DB3">
        <w:t>5</w:t>
      </w:r>
      <w:r w:rsidRPr="00D63DB3">
        <w:t>天卖出的苹果多，还是橘子多？多多少箱？本题是考查如何从条形统计图中获取信息，并根据所获取的信息进行有关计算．</w:t>
      </w:r>
    </w:p>
    <w:p w:rsidR="004C7100" w:rsidRPr="00D63DB3" w:rsidRDefault="00D63DB3" w:rsidP="00D63DB3">
      <w:pPr>
        <w:spacing w:line="360" w:lineRule="auto"/>
      </w:pPr>
      <w:r w:rsidRPr="00D63DB3">
        <w:t>六、应用题</w:t>
      </w:r>
    </w:p>
    <w:p w:rsidR="004C7100" w:rsidRPr="00D63DB3" w:rsidRDefault="00D63DB3" w:rsidP="00D63DB3">
      <w:pPr>
        <w:spacing w:after="0" w:line="360" w:lineRule="auto"/>
      </w:pPr>
      <w:r w:rsidRPr="00D63DB3">
        <w:t>16.</w:t>
      </w:r>
      <w:r w:rsidRPr="00D63DB3">
        <w:t>【答案】解：（</w:t>
      </w:r>
      <w:r w:rsidRPr="00D63DB3">
        <w:t>7+9+16</w:t>
      </w:r>
      <w:r w:rsidRPr="00D63DB3">
        <w:t>）</w:t>
      </w:r>
      <w:r w:rsidRPr="00D63DB3">
        <w:t>÷4=32÷4</w:t>
      </w:r>
      <w:r w:rsidRPr="00D63DB3">
        <w:br/>
        <w:t>=8</w:t>
      </w:r>
      <w:r w:rsidRPr="00D63DB3">
        <w:t>（环）</w:t>
      </w:r>
      <w:r w:rsidRPr="00D63DB3">
        <w:t xml:space="preserve">  </w:t>
      </w:r>
    </w:p>
    <w:p w:rsidR="004C7100" w:rsidRPr="00D63DB3" w:rsidRDefault="00D63DB3" w:rsidP="00D63DB3">
      <w:pPr>
        <w:spacing w:after="0" w:line="360" w:lineRule="auto"/>
      </w:pPr>
      <w:r w:rsidRPr="00D63DB3">
        <w:t>【解析】【分析】根据平均数的公式：平均数</w:t>
      </w:r>
      <w:r w:rsidRPr="00D63DB3">
        <w:t>=</w:t>
      </w:r>
      <w:r w:rsidRPr="00D63DB3">
        <w:t>总数量</w:t>
      </w:r>
      <w:r w:rsidRPr="00D63DB3">
        <w:t>÷</w:t>
      </w:r>
      <w:r w:rsidRPr="00D63DB3">
        <w:t>总份数，用四次的总环数</w:t>
      </w:r>
      <w:r w:rsidRPr="00D63DB3">
        <w:t>÷</w:t>
      </w:r>
      <w:r w:rsidRPr="00D63DB3">
        <w:t>次数</w:t>
      </w:r>
      <w:r w:rsidRPr="00D63DB3">
        <w:t>=</w:t>
      </w:r>
      <w:r w:rsidRPr="00D63DB3">
        <w:t>平均每次中的环数，据此解答</w:t>
      </w:r>
      <w:r w:rsidRPr="00D63DB3">
        <w:t>.</w:t>
      </w:r>
    </w:p>
    <w:p w:rsidR="004C7100" w:rsidRPr="00D63DB3" w:rsidRDefault="00D63DB3" w:rsidP="00D63DB3">
      <w:pPr>
        <w:spacing w:after="0" w:line="360" w:lineRule="auto"/>
      </w:pPr>
      <w:r w:rsidRPr="00D63DB3">
        <w:t>17.</w:t>
      </w:r>
      <w:r w:rsidRPr="00D63DB3">
        <w:t>【答案】解：</w:t>
      </w:r>
      <w:r w:rsidRPr="00D63DB3">
        <w:t>95×3</w:t>
      </w:r>
      <w:r w:rsidRPr="00D63DB3">
        <w:t>－</w:t>
      </w:r>
      <w:r w:rsidRPr="00D63DB3">
        <w:t xml:space="preserve">97×2 </w:t>
      </w:r>
      <w:r w:rsidRPr="00D63DB3">
        <w:t>＝</w:t>
      </w:r>
      <w:r w:rsidRPr="00D63DB3">
        <w:t xml:space="preserve"> 91</w:t>
      </w:r>
      <w:r w:rsidRPr="00D63DB3">
        <w:t>（分）</w:t>
      </w:r>
      <w:r w:rsidRPr="00D63DB3">
        <w:br/>
      </w:r>
      <w:r w:rsidRPr="00D63DB3">
        <w:t>答：张平这次考试的数学成绩是</w:t>
      </w:r>
      <w:r w:rsidRPr="00D63DB3">
        <w:t>91</w:t>
      </w:r>
      <w:r w:rsidRPr="00D63DB3">
        <w:t>分。</w:t>
      </w:r>
      <w:r w:rsidRPr="00D63DB3">
        <w:t xml:space="preserve">  </w:t>
      </w:r>
    </w:p>
    <w:p w:rsidR="004C7100" w:rsidRPr="00D63DB3" w:rsidRDefault="00D63DB3" w:rsidP="00D63DB3">
      <w:pPr>
        <w:spacing w:after="0" w:line="360" w:lineRule="auto"/>
      </w:pPr>
      <w:r w:rsidRPr="00D63DB3">
        <w:t>【解析】【分析】平均数的含义及求平均数的方法有关的题目。语文、英语的平均成绩</w:t>
      </w:r>
      <w:r w:rsidRPr="00D63DB3">
        <w:t>97</w:t>
      </w:r>
      <w:r w:rsidRPr="00D63DB3">
        <w:t>分，可以知道两科的总成绩即</w:t>
      </w:r>
      <w:r w:rsidRPr="00D63DB3">
        <w:t>97</w:t>
      </w:r>
      <w:r w:rsidRPr="00D63DB3">
        <w:t>乘</w:t>
      </w:r>
      <w:r w:rsidRPr="00D63DB3">
        <w:t>2</w:t>
      </w:r>
      <w:r w:rsidRPr="00D63DB3">
        <w:t>得</w:t>
      </w:r>
      <w:r w:rsidRPr="00D63DB3">
        <w:t>194</w:t>
      </w:r>
      <w:r w:rsidRPr="00D63DB3">
        <w:t>分，语文、英语、数学三科的</w:t>
      </w:r>
      <w:r w:rsidRPr="00D63DB3">
        <w:br/>
      </w:r>
      <w:r w:rsidRPr="00D63DB3">
        <w:t>平均成绩是</w:t>
      </w:r>
      <w:r w:rsidRPr="00D63DB3">
        <w:t>95</w:t>
      </w:r>
      <w:r w:rsidRPr="00D63DB3">
        <w:t>分，可以知道三科的总成绩</w:t>
      </w:r>
      <w:r w:rsidRPr="00D63DB3">
        <w:t>95</w:t>
      </w:r>
      <w:r w:rsidRPr="00D63DB3">
        <w:t>乘</w:t>
      </w:r>
      <w:r w:rsidRPr="00D63DB3">
        <w:t>3</w:t>
      </w:r>
      <w:r w:rsidRPr="00D63DB3">
        <w:t>得</w:t>
      </w:r>
      <w:r w:rsidRPr="00D63DB3">
        <w:t>285</w:t>
      </w:r>
      <w:r w:rsidRPr="00D63DB3">
        <w:t>分，所以数学成绩：</w:t>
      </w:r>
      <w:r w:rsidRPr="00D63DB3">
        <w:t>285</w:t>
      </w:r>
      <w:r w:rsidRPr="00D63DB3">
        <w:t>减去</w:t>
      </w:r>
      <w:r w:rsidRPr="00D63DB3">
        <w:t>194</w:t>
      </w:r>
      <w:r w:rsidRPr="00D63DB3">
        <w:t>得</w:t>
      </w:r>
      <w:r w:rsidRPr="00D63DB3">
        <w:t>91</w:t>
      </w:r>
      <w:r w:rsidRPr="00D63DB3">
        <w:t>分。</w:t>
      </w:r>
      <w:r w:rsidRPr="00D63DB3">
        <w:t>95×3</w:t>
      </w:r>
      <w:r w:rsidRPr="00D63DB3">
        <w:t>－</w:t>
      </w:r>
      <w:r w:rsidRPr="00D63DB3">
        <w:t xml:space="preserve">97×2 </w:t>
      </w:r>
      <w:r w:rsidRPr="00D63DB3">
        <w:t>＝</w:t>
      </w:r>
      <w:r w:rsidRPr="00D63DB3">
        <w:t xml:space="preserve"> 91</w:t>
      </w:r>
      <w:r w:rsidRPr="00D63DB3">
        <w:t>（分）</w:t>
      </w:r>
    </w:p>
    <w:sectPr w:rsidR="004C7100" w:rsidRPr="00D63DB3">
      <w:headerReference w:type="even" r:id="rId26"/>
      <w:headerReference w:type="default" r:id="rId27"/>
      <w:footerReference w:type="default" r:id="rId28"/>
      <w:pgSz w:w="11907" w:h="16839"/>
      <w:pgMar w:top="1134" w:right="1134" w:bottom="1134" w:left="1134" w:header="397" w:footer="340" w:gutter="0"/>
      <w:pgNumType w:chapStyle="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0955" w:rsidRDefault="00310955">
      <w:pPr>
        <w:spacing w:after="0" w:line="240" w:lineRule="auto"/>
      </w:pPr>
      <w:r>
        <w:separator/>
      </w:r>
    </w:p>
  </w:endnote>
  <w:endnote w:type="continuationSeparator" w:id="0">
    <w:p w:rsidR="00310955" w:rsidRDefault="003109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100" w:rsidRPr="00D63DB3" w:rsidRDefault="00D63DB3" w:rsidP="00D63DB3">
    <w:pPr>
      <w:pStyle w:val="a4"/>
    </w:pPr>
    <w:r>
      <w:t xml:space="preserve"> </w:t>
    </w:r>
    <w:r w:rsidRPr="00D63DB3">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0955" w:rsidRDefault="00310955">
      <w:pPr>
        <w:spacing w:after="0" w:line="240" w:lineRule="auto"/>
      </w:pPr>
      <w:r>
        <w:separator/>
      </w:r>
    </w:p>
  </w:footnote>
  <w:footnote w:type="continuationSeparator" w:id="0">
    <w:p w:rsidR="00310955" w:rsidRDefault="003109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100" w:rsidRDefault="006A4638">
    <w:pPr>
      <w:pStyle w:val="a5"/>
      <w:pBdr>
        <w:bottom w:val="none" w:sz="0" w:space="0" w:color="auto"/>
      </w:pBdr>
    </w:pPr>
    <w:r>
      <w:pict>
        <v:rect id="Rectangle 7" o:spid="_x0000_s3073" style="position:absolute;left:0;text-align:left;margin-left:1056.4pt;margin-top:-43pt;width:42.15pt;height:57pt;z-index:251656192;mso-width-relative:page;mso-height-relative:page" o:preferrelative="t" fillcolor="gray">
          <v:stroke miterlimit="2"/>
        </v:rect>
      </w:pict>
    </w:r>
    <w:r>
      <w:pict>
        <v:shapetype id="_x0000_t202" coordsize="21600,21600" o:spt="202" path="m,l,21600r21600,l21600,xe">
          <v:stroke joinstyle="miter"/>
          <v:path gradientshapeok="t" o:connecttype="rect"/>
        </v:shapetype>
        <v:shape id="Quad Arrow 1" o:spid="_x0000_s3074" type="#_x0000_t202" style="position:absolute;left:0;text-align:left;margin-left:1098.55pt;margin-top:-43pt;width:31.6pt;height:843pt;z-index:251657216;mso-width-relative:page;mso-height-relative:page;v-text-anchor:middle" o:preferrelative="t">
          <v:stroke miterlimit="2"/>
          <v:textbox style="layout-flow:vertical;mso-layout-flow-alt:bottom-to-top">
            <w:txbxContent>
              <w:p w:rsidR="004C7100" w:rsidRDefault="00D63DB3">
                <w:pPr>
                  <w:spacing w:after="0" w:line="240" w:lineRule="auto"/>
                  <w:jc w:val="distribute"/>
                  <w:rPr>
                    <w:lang w:eastAsia="zh-CN"/>
                  </w:rPr>
                </w:pPr>
                <w:r>
                  <w:rPr>
                    <w:rFonts w:hint="eastAsia"/>
                    <w:lang w:eastAsia="zh-CN"/>
                  </w:rPr>
                  <w:t>…………○…………外…………○…………装…………○…………订…………○…………线…………○…………</w:t>
                </w:r>
              </w:p>
            </w:txbxContent>
          </v:textbox>
        </v:shape>
      </w:pict>
    </w:r>
    <w:r>
      <w:pict>
        <v:shape id="Quad Arrow 3" o:spid="_x0000_s3075" type="#_x0000_t202" style="position:absolute;left:0;text-align:left;margin-left:1056.4pt;margin-top:-43pt;width:42.15pt;height:843pt;z-index:251658240;mso-width-relative:page;mso-height-relative:page;v-text-anchor:middle" o:preferrelative="t" fillcolor="#d8d8d8">
          <v:stroke miterlimit="2"/>
          <v:textbox style="layout-flow:vertical;mso-layout-flow-alt:bottom-to-top">
            <w:txbxContent>
              <w:p w:rsidR="004C7100" w:rsidRDefault="00D63DB3">
                <w:pPr>
                  <w:spacing w:beforeLines="100" w:before="240" w:afterLines="100" w:after="240" w:line="240" w:lineRule="auto"/>
                  <w:jc w:val="center"/>
                  <w:rPr>
                    <w:lang w:eastAsia="zh-CN"/>
                  </w:rPr>
                </w:pPr>
                <w:r>
                  <w:rPr>
                    <w:rFonts w:hint="eastAsia"/>
                    <w:lang w:eastAsia="zh-CN"/>
                  </w:rPr>
                  <w:t>※※请※※不※※要※※在※※装※※订※※线※※内※※答※※题※※</w:t>
                </w:r>
              </w:p>
            </w:txbxContent>
          </v:textbox>
        </v:shape>
      </w:pict>
    </w:r>
    <w:r>
      <w:pict>
        <v:shape id="Quad Arrow 5" o:spid="_x0000_s3076" type="#_x0000_t202" style="position:absolute;left:0;text-align:left;margin-left:1025.45pt;margin-top:-43pt;width:30.95pt;height:843pt;z-index:251659264;mso-width-relative:page;mso-height-relative:page;v-text-anchor:middle" o:preferrelative="t">
          <v:stroke miterlimit="2"/>
          <v:textbox style="layout-flow:vertical;mso-layout-flow-alt:bottom-to-top">
            <w:txbxContent>
              <w:p w:rsidR="004C7100" w:rsidRDefault="00D63DB3">
                <w:pPr>
                  <w:spacing w:after="0" w:line="240" w:lineRule="auto"/>
                  <w:jc w:val="distribute"/>
                  <w:rPr>
                    <w:lang w:eastAsia="zh-CN"/>
                  </w:rPr>
                </w:pPr>
                <w:r>
                  <w:rPr>
                    <w:rFonts w:hint="eastAsia"/>
                    <w:lang w:eastAsia="zh-CN"/>
                  </w:rPr>
                  <w:t>…………○…………内…………○…………装…………○…………订…………○…………线…………○…………</w:t>
                </w:r>
              </w:p>
            </w:txbxContent>
          </v:textbox>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100" w:rsidRPr="00D63DB3" w:rsidRDefault="00D63DB3" w:rsidP="006A4638">
    <w:pPr>
      <w:pStyle w:val="a5"/>
      <w:pBdr>
        <w:bottom w:val="none" w:sz="0" w:space="0" w:color="auto"/>
      </w:pBdr>
    </w:pP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38F00D78"/>
    <w:multiLevelType w:val="hybridMultilevel"/>
    <w:tmpl w:val="E17614DA"/>
    <w:lvl w:ilvl="0" w:tplc="36552061">
      <w:start w:val="1"/>
      <w:numFmt w:val="decimal"/>
      <w:lvlText w:val="%1."/>
      <w:lvlJc w:val="left"/>
      <w:pPr>
        <w:ind w:left="720" w:hanging="360"/>
      </w:pPr>
    </w:lvl>
    <w:lvl w:ilvl="1" w:tplc="36552061" w:tentative="1">
      <w:start w:val="1"/>
      <w:numFmt w:val="lowerLetter"/>
      <w:lvlText w:val="%2."/>
      <w:lvlJc w:val="left"/>
      <w:pPr>
        <w:ind w:left="1440" w:hanging="360"/>
      </w:pPr>
    </w:lvl>
    <w:lvl w:ilvl="2" w:tplc="36552061" w:tentative="1">
      <w:start w:val="1"/>
      <w:numFmt w:val="lowerRoman"/>
      <w:lvlText w:val="%3."/>
      <w:lvlJc w:val="right"/>
      <w:pPr>
        <w:ind w:left="2160" w:hanging="180"/>
      </w:pPr>
    </w:lvl>
    <w:lvl w:ilvl="3" w:tplc="36552061" w:tentative="1">
      <w:start w:val="1"/>
      <w:numFmt w:val="decimal"/>
      <w:lvlText w:val="%4."/>
      <w:lvlJc w:val="left"/>
      <w:pPr>
        <w:ind w:left="2880" w:hanging="360"/>
      </w:pPr>
    </w:lvl>
    <w:lvl w:ilvl="4" w:tplc="36552061" w:tentative="1">
      <w:start w:val="1"/>
      <w:numFmt w:val="lowerLetter"/>
      <w:lvlText w:val="%5."/>
      <w:lvlJc w:val="left"/>
      <w:pPr>
        <w:ind w:left="3600" w:hanging="360"/>
      </w:pPr>
    </w:lvl>
    <w:lvl w:ilvl="5" w:tplc="36552061" w:tentative="1">
      <w:start w:val="1"/>
      <w:numFmt w:val="lowerRoman"/>
      <w:lvlText w:val="%6."/>
      <w:lvlJc w:val="right"/>
      <w:pPr>
        <w:ind w:left="4320" w:hanging="180"/>
      </w:pPr>
    </w:lvl>
    <w:lvl w:ilvl="6" w:tplc="36552061" w:tentative="1">
      <w:start w:val="1"/>
      <w:numFmt w:val="decimal"/>
      <w:lvlText w:val="%7."/>
      <w:lvlJc w:val="left"/>
      <w:pPr>
        <w:ind w:left="5040" w:hanging="360"/>
      </w:pPr>
    </w:lvl>
    <w:lvl w:ilvl="7" w:tplc="36552061" w:tentative="1">
      <w:start w:val="1"/>
      <w:numFmt w:val="lowerLetter"/>
      <w:lvlText w:val="%8."/>
      <w:lvlJc w:val="left"/>
      <w:pPr>
        <w:ind w:left="5760" w:hanging="360"/>
      </w:pPr>
    </w:lvl>
    <w:lvl w:ilvl="8" w:tplc="36552061" w:tentative="1">
      <w:start w:val="1"/>
      <w:numFmt w:val="lowerRoman"/>
      <w:lvlText w:val="%9."/>
      <w:lvlJc w:val="right"/>
      <w:pPr>
        <w:ind w:left="6480" w:hanging="180"/>
      </w:pPr>
    </w:lvl>
  </w:abstractNum>
  <w:abstractNum w:abstractNumId="3">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nsid w:val="4EFB3CDB"/>
    <w:multiLevelType w:val="hybridMultilevel"/>
    <w:tmpl w:val="CF905C44"/>
    <w:lvl w:ilvl="0" w:tplc="50284016">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1"/>
  </w:num>
  <w:num w:numId="6">
    <w:abstractNumId w:val="0"/>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8"/>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1CD1"/>
    <w:rsid w:val="00035A1A"/>
    <w:rsid w:val="00081CD1"/>
    <w:rsid w:val="00105B32"/>
    <w:rsid w:val="0016193D"/>
    <w:rsid w:val="0019595E"/>
    <w:rsid w:val="00243F78"/>
    <w:rsid w:val="00244DEA"/>
    <w:rsid w:val="002A22FB"/>
    <w:rsid w:val="002B1B52"/>
    <w:rsid w:val="002B79A1"/>
    <w:rsid w:val="002C5454"/>
    <w:rsid w:val="002F406B"/>
    <w:rsid w:val="00310955"/>
    <w:rsid w:val="003C7056"/>
    <w:rsid w:val="004621D6"/>
    <w:rsid w:val="004A7EC2"/>
    <w:rsid w:val="004B0B79"/>
    <w:rsid w:val="004C7100"/>
    <w:rsid w:val="0052166A"/>
    <w:rsid w:val="00570E98"/>
    <w:rsid w:val="006A4638"/>
    <w:rsid w:val="006B7A92"/>
    <w:rsid w:val="006D054F"/>
    <w:rsid w:val="00751BBD"/>
    <w:rsid w:val="00777D0A"/>
    <w:rsid w:val="007E2F87"/>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307B"/>
    <w:rsid w:val="00D63DB3"/>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20" w:line="288" w:lineRule="auto"/>
      <w:textAlignment w:val="center"/>
    </w:pPr>
    <w:rPr>
      <w:rFonts w:ascii="Calibri" w:hAnsi="Calibri"/>
      <w:sz w:val="21"/>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widowControl w:val="0"/>
      <w:tabs>
        <w:tab w:val="center" w:pos="4153"/>
        <w:tab w:val="right" w:pos="8306"/>
      </w:tabs>
      <w:snapToGrid w:val="0"/>
      <w:spacing w:after="0" w:line="240" w:lineRule="auto"/>
    </w:pPr>
    <w:rPr>
      <w:kern w:val="2"/>
      <w:sz w:val="18"/>
      <w:szCs w:val="18"/>
      <w:lang w:eastAsia="zh-CN"/>
    </w:rPr>
  </w:style>
  <w:style w:type="paragraph" w:styleId="a5">
    <w:name w:val="header"/>
    <w:basedOn w:val="a"/>
    <w:link w:val="Char1"/>
    <w:uiPriority w:val="99"/>
    <w:unhideWhenUsed/>
    <w:qFormat/>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1">
    <w:name w:val="页眉 Char"/>
    <w:link w:val="a5"/>
    <w:uiPriority w:val="99"/>
    <w:qFormat/>
    <w:rPr>
      <w:sz w:val="18"/>
      <w:szCs w:val="18"/>
    </w:rPr>
  </w:style>
  <w:style w:type="character" w:customStyle="1" w:styleId="Char0">
    <w:name w:val="页脚 Char"/>
    <w:link w:val="a4"/>
    <w:uiPriority w:val="99"/>
    <w:qFormat/>
    <w:rPr>
      <w:sz w:val="18"/>
      <w:szCs w:val="18"/>
    </w:rPr>
  </w:style>
  <w:style w:type="character" w:customStyle="1" w:styleId="Char">
    <w:name w:val="批注框文本 Char"/>
    <w:link w:val="a3"/>
    <w:uiPriority w:val="99"/>
    <w:semiHidden/>
    <w:qFormat/>
    <w:rPr>
      <w:sz w:val="18"/>
      <w:szCs w:val="18"/>
    </w:rPr>
  </w:style>
  <w:style w:type="paragraph" w:customStyle="1" w:styleId="1">
    <w:name w:val="正文1"/>
    <w:qFormat/>
    <w:pPr>
      <w:jc w:val="both"/>
    </w:pPr>
    <w:rPr>
      <w:kern w:val="2"/>
      <w:sz w:val="21"/>
      <w:szCs w:val="21"/>
    </w:rPr>
  </w:style>
  <w:style w:type="character" w:customStyle="1" w:styleId="15">
    <w:name w:val="15"/>
    <w:qFormat/>
    <w:rPr>
      <w:rFonts w:ascii="Times New Roman" w:hAnsi="Times New Roman" w:cs="Times New Roman" w:hint="default"/>
      <w:color w:val="0000FF"/>
      <w:u w:val="single"/>
    </w:rPr>
  </w:style>
  <w:style w:type="paragraph" w:customStyle="1" w:styleId="2">
    <w:name w:val="正文2"/>
    <w:qFormat/>
    <w:pPr>
      <w:jc w:val="both"/>
    </w:pPr>
    <w:rPr>
      <w:kern w:val="2"/>
      <w:sz w:val="21"/>
      <w:szCs w:val="21"/>
    </w:rPr>
  </w:style>
  <w:style w:type="character" w:customStyle="1" w:styleId="DefaultParagraphFontPHPDOCX">
    <w:name w:val="Default Paragraph Font PHPDOCX"/>
    <w:uiPriority w:val="1"/>
    <w:semiHidden/>
    <w:unhideWhenUse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pBdr>
      <w:spacing w:after="300"/>
      <w:contextualSpacing/>
    </w:pPr>
    <w:rPr>
      <w:rFonts w:ascii="Cambria" w:hAnsi="Cambria"/>
      <w:color w:val="17365D"/>
      <w:spacing w:val="5"/>
      <w:kern w:val="28"/>
      <w:sz w:val="52"/>
      <w:szCs w:val="52"/>
    </w:rPr>
  </w:style>
  <w:style w:type="character" w:customStyle="1" w:styleId="TitleCarPHPDOCX">
    <w:name w:val="Title Car PHPDOCX"/>
    <w:link w:val="TitlePHPDOCX"/>
    <w:uiPriority w:val="10"/>
    <w:rsid w:val="00DF064E"/>
    <w:rPr>
      <w:rFonts w:ascii="Cambria" w:eastAsia="宋体" w:hAnsi="Cambria" w:cs="Times New Roman"/>
      <w:color w:val="17365D"/>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Cambria" w:hAnsi="Cambria"/>
      <w:i/>
      <w:iCs/>
      <w:color w:val="4F81BD"/>
      <w:spacing w:val="15"/>
      <w:sz w:val="24"/>
      <w:szCs w:val="24"/>
    </w:rPr>
  </w:style>
  <w:style w:type="character" w:customStyle="1" w:styleId="SubtitleCarPHPDOCX">
    <w:name w:val="Subtitle Car PHPDOCX"/>
    <w:link w:val="SubtitlePHPDOCX"/>
    <w:uiPriority w:val="11"/>
    <w:rsid w:val="00DF064E"/>
    <w:rPr>
      <w:rFonts w:ascii="Cambria" w:eastAsia="宋体" w:hAnsi="Cambria" w:cs="Times New Roman"/>
      <w:i/>
      <w:iCs/>
      <w:color w:val="4F81BD"/>
      <w:spacing w:val="15"/>
      <w:sz w:val="24"/>
      <w:szCs w:val="24"/>
    </w:rPr>
  </w:style>
  <w:style w:type="table" w:customStyle="1" w:styleId="NormalTablePHPDOCX">
    <w:name w:val="Normal Table PHPDOCX"/>
    <w:uiPriority w:val="99"/>
    <w:semiHidden/>
    <w:unhideWhenUsed/>
    <w:qFormat/>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link w:val="footnoteTextPHPDOCX"/>
    <w:uiPriority w:val="99"/>
    <w:semiHidden/>
    <w:rsid w:val="006E0FDA"/>
    <w:rPr>
      <w:sz w:val="20"/>
      <w:szCs w:val="20"/>
    </w:rPr>
  </w:style>
  <w:style w:type="character" w:customStyle="1" w:styleId="footnoteReferencePHPDOCX">
    <w:name w:val="footnote Reference 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link w:val="endnoteTextPHPDOCX"/>
    <w:uiPriority w:val="99"/>
    <w:semiHidden/>
    <w:rsid w:val="006E0FDA"/>
    <w:rPr>
      <w:sz w:val="20"/>
      <w:szCs w:val="20"/>
    </w:rPr>
  </w:style>
  <w:style w:type="character" w:customStyle="1" w:styleId="endnoteReferencePHPDOCX">
    <w:name w:val="endnote Reference PHPDOCX"/>
    <w:uiPriority w:val="99"/>
    <w:semiHidden/>
    <w:unhideWhenUsed/>
    <w:rsid w:val="006E0FDA"/>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gif"/><Relationship Id="rId18" Type="http://schemas.openxmlformats.org/officeDocument/2006/relationships/image" Target="media/image9.png"/><Relationship Id="rId26"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image" Target="media/image12.png"/><Relationship Id="rId7" Type="http://schemas.openxmlformats.org/officeDocument/2006/relationships/webSettings" Target="webSettings.xml"/><Relationship Id="rId12" Type="http://schemas.openxmlformats.org/officeDocument/2006/relationships/image" Target="media/image3.gif"/><Relationship Id="rId17" Type="http://schemas.openxmlformats.org/officeDocument/2006/relationships/image" Target="media/image8.png"/><Relationship Id="rId25" Type="http://schemas.openxmlformats.org/officeDocument/2006/relationships/image" Target="media/image16.png"/><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image" Target="media/image15.png"/><Relationship Id="rId5" Type="http://schemas.microsoft.com/office/2007/relationships/stylesWithEffects" Target="stylesWithEffects.xml"/><Relationship Id="rId15" Type="http://schemas.openxmlformats.org/officeDocument/2006/relationships/image" Target="media/image6.png"/><Relationship Id="rId23" Type="http://schemas.openxmlformats.org/officeDocument/2006/relationships/image" Target="media/image14.png"/><Relationship Id="rId28"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image" Target="media/image10.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6CCA7B-88A0-4BA5-8A75-89E50D844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745</Words>
  <Characters>4252</Characters>
  <Application>Microsoft Office Word</Application>
  <DocSecurity>0</DocSecurity>
  <Lines>35</Lines>
  <Paragraphs>9</Paragraphs>
  <ScaleCrop>false</ScaleCrop>
  <Company>Microsoft</Company>
  <LinksUpToDate>false</LinksUpToDate>
  <CharactersWithSpaces>4988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creator>lam</dc:creator>
  <cp:lastModifiedBy>刘德强</cp:lastModifiedBy>
  <cp:revision>10</cp:revision>
  <dcterms:created xsi:type="dcterms:W3CDTF">2013-12-09T06:44:00Z</dcterms:created>
  <dcterms:modified xsi:type="dcterms:W3CDTF">2019-11-21T03:01:00Z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